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5E1F" w:rsidRPr="00C2281E" w:rsidRDefault="00FE4169" w:rsidP="00C2281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2281E">
        <w:rPr>
          <w:rFonts w:ascii="Times New Roman" w:hAnsi="Times New Roman" w:cs="Times New Roman"/>
          <w:b/>
          <w:sz w:val="24"/>
          <w:szCs w:val="24"/>
        </w:rPr>
        <w:t>Договор N ____</w:t>
      </w:r>
    </w:p>
    <w:p w:rsidR="00C2281E" w:rsidRDefault="00FE4169" w:rsidP="00C2281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2281E">
        <w:rPr>
          <w:rFonts w:ascii="Times New Roman" w:hAnsi="Times New Roman" w:cs="Times New Roman"/>
          <w:b/>
          <w:sz w:val="24"/>
          <w:szCs w:val="24"/>
        </w:rPr>
        <w:t>о сетевой форме реализации образовательной программы</w:t>
      </w:r>
    </w:p>
    <w:p w:rsidR="00B3484E" w:rsidRDefault="00B3484E" w:rsidP="00C2281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3484E" w:rsidRPr="00C2281E" w:rsidRDefault="00B3484E" w:rsidP="00C2281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2281E" w:rsidRDefault="00205E1F" w:rsidP="00C2281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2281E">
        <w:rPr>
          <w:rFonts w:ascii="Times New Roman" w:hAnsi="Times New Roman" w:cs="Times New Roman"/>
          <w:sz w:val="24"/>
          <w:szCs w:val="24"/>
        </w:rPr>
        <w:t xml:space="preserve">г. Ростов-на-Дону                                                                               </w:t>
      </w:r>
      <w:r w:rsidR="00FE4169" w:rsidRPr="00C2281E">
        <w:rPr>
          <w:rFonts w:ascii="Times New Roman" w:hAnsi="Times New Roman" w:cs="Times New Roman"/>
          <w:sz w:val="24"/>
          <w:szCs w:val="24"/>
        </w:rPr>
        <w:t xml:space="preserve"> "__" ____________ 20__ г.</w:t>
      </w:r>
    </w:p>
    <w:p w:rsidR="00B3484E" w:rsidRDefault="00B3484E" w:rsidP="00C2281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3484E" w:rsidRPr="00C2281E" w:rsidRDefault="00B3484E" w:rsidP="00C2281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3484E" w:rsidRDefault="00BC5A22" w:rsidP="00833A7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281E">
        <w:rPr>
          <w:rFonts w:ascii="Times New Roman" w:hAnsi="Times New Roman" w:cs="Times New Roman"/>
          <w:b/>
          <w:sz w:val="24"/>
          <w:szCs w:val="24"/>
        </w:rPr>
        <w:t xml:space="preserve">Муниципальное бюджетное учреждение дополнительного образования </w:t>
      </w:r>
      <w:r w:rsidRPr="00EB27DE">
        <w:rPr>
          <w:rFonts w:ascii="Times New Roman" w:hAnsi="Times New Roman" w:cs="Times New Roman"/>
          <w:b/>
          <w:sz w:val="24"/>
          <w:szCs w:val="24"/>
        </w:rPr>
        <w:t xml:space="preserve">Железнодорожного района </w:t>
      </w:r>
      <w:proofErr w:type="spellStart"/>
      <w:r w:rsidRPr="00EB27DE">
        <w:rPr>
          <w:rFonts w:ascii="Times New Roman" w:hAnsi="Times New Roman" w:cs="Times New Roman"/>
          <w:b/>
          <w:sz w:val="24"/>
          <w:szCs w:val="24"/>
        </w:rPr>
        <w:t>г.Ростова</w:t>
      </w:r>
      <w:proofErr w:type="spellEnd"/>
      <w:r w:rsidRPr="00EB27DE">
        <w:rPr>
          <w:rFonts w:ascii="Times New Roman" w:hAnsi="Times New Roman" w:cs="Times New Roman"/>
          <w:b/>
          <w:sz w:val="24"/>
          <w:szCs w:val="24"/>
        </w:rPr>
        <w:t>-на-Дону  «Дом детского творчества»</w:t>
      </w:r>
      <w:r w:rsidRPr="00EB27DE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9E1D90" w:rsidRPr="00EB27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B27DE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осуществляющая   образовательну</w:t>
      </w:r>
      <w:r w:rsidR="009E1D90" w:rsidRPr="00EB27DE">
        <w:rPr>
          <w:rFonts w:ascii="Times New Roman" w:eastAsia="Times New Roman" w:hAnsi="Times New Roman" w:cs="Times New Roman"/>
          <w:sz w:val="24"/>
          <w:szCs w:val="24"/>
          <w:lang w:eastAsia="ru-RU"/>
        </w:rPr>
        <w:t>ю  деятельность на основании   Л</w:t>
      </w:r>
      <w:r w:rsidRPr="00EB27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ицензии на осуществление образовательной деятельности от </w:t>
      </w:r>
      <w:r w:rsidRPr="00C2281E">
        <w:rPr>
          <w:rFonts w:ascii="Times New Roman" w:hAnsi="Times New Roman" w:cs="Times New Roman"/>
          <w:sz w:val="24"/>
          <w:szCs w:val="24"/>
        </w:rPr>
        <w:t>"05" декабря 2017 г</w:t>
      </w:r>
      <w:r w:rsidRPr="00C2281E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 xml:space="preserve">. </w:t>
      </w:r>
      <w:r w:rsidRPr="00C2281E">
        <w:rPr>
          <w:rFonts w:ascii="Times New Roman" w:hAnsi="Times New Roman" w:cs="Times New Roman"/>
          <w:sz w:val="24"/>
          <w:szCs w:val="24"/>
        </w:rPr>
        <w:t xml:space="preserve">№ Л035-01276-61/00201270, </w:t>
      </w:r>
      <w:r w:rsidRPr="00C2281E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 xml:space="preserve"> выданной </w:t>
      </w:r>
      <w:r w:rsidR="00B910F7" w:rsidRPr="00C2281E">
        <w:rPr>
          <w:rFonts w:ascii="Times New Roman" w:hAnsi="Times New Roman" w:cs="Times New Roman"/>
          <w:sz w:val="24"/>
          <w:szCs w:val="24"/>
        </w:rPr>
        <w:t>Региональной службой по надзору и контролю в сфере образования Ростовской области</w:t>
      </w:r>
      <w:r w:rsidR="00B910F7" w:rsidRPr="00C2281E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, именуем</w:t>
      </w:r>
      <w:r w:rsidR="00C2281E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ый</w:t>
      </w:r>
      <w:r w:rsidRPr="00BC5A22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 xml:space="preserve"> в дальнейшем</w:t>
      </w:r>
      <w:r w:rsidR="009E1D90" w:rsidRPr="00C2281E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 xml:space="preserve"> </w:t>
      </w:r>
      <w:r w:rsidRPr="00EB27D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"Базовая орган</w:t>
      </w:r>
      <w:r w:rsidR="00B910F7" w:rsidRPr="00EB27D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изация",</w:t>
      </w:r>
      <w:r w:rsidR="00B910F7" w:rsidRPr="00EB27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910F7" w:rsidRPr="00B3484E">
        <w:rPr>
          <w:rFonts w:ascii="Times New Roman" w:eastAsia="Times New Roman" w:hAnsi="Times New Roman" w:cs="Times New Roman"/>
          <w:sz w:val="24"/>
          <w:szCs w:val="24"/>
          <w:lang w:eastAsia="ru-RU"/>
        </w:rPr>
        <w:t>в лице директора Андреевой Натальи Николаевны</w:t>
      </w:r>
      <w:r w:rsidR="005854A0">
        <w:rPr>
          <w:rFonts w:ascii="Times New Roman" w:eastAsia="Times New Roman" w:hAnsi="Times New Roman" w:cs="Times New Roman"/>
          <w:sz w:val="24"/>
          <w:szCs w:val="24"/>
          <w:lang w:eastAsia="ru-RU"/>
        </w:rPr>
        <w:t>, действующей</w:t>
      </w:r>
      <w:r w:rsidRPr="00B348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основании</w:t>
      </w:r>
      <w:r w:rsidR="009E1D90" w:rsidRPr="00B348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Устава</w:t>
      </w:r>
      <w:r w:rsidRPr="00B3484E">
        <w:rPr>
          <w:rFonts w:ascii="Times New Roman" w:eastAsia="Times New Roman" w:hAnsi="Times New Roman" w:cs="Times New Roman"/>
          <w:sz w:val="24"/>
          <w:szCs w:val="24"/>
          <w:lang w:eastAsia="ru-RU"/>
        </w:rPr>
        <w:t>, с одной стороны</w:t>
      </w:r>
      <w:r w:rsidR="005854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C5A22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и</w:t>
      </w:r>
      <w:r w:rsidR="0017277E" w:rsidRPr="00C2281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38501B" w:rsidRPr="0038501B">
        <w:rPr>
          <w:rStyle w:val="a7"/>
          <w:rFonts w:ascii="Times New Roman" w:hAnsi="Times New Roman" w:cs="Times New Roman"/>
          <w:sz w:val="24"/>
          <w:szCs w:val="24"/>
          <w:shd w:val="clear" w:color="auto" w:fill="FFFFFF"/>
        </w:rPr>
        <w:t>«Реабилитационный центр для детей-инвалидов и детей с ограниченными возможностями города Ростова-на-Дону»</w:t>
      </w:r>
      <w:r w:rsidR="0038501B">
        <w:rPr>
          <w:rFonts w:ascii="Arial" w:hAnsi="Arial" w:cs="Arial"/>
          <w:color w:val="333333"/>
          <w:shd w:val="clear" w:color="auto" w:fill="FFFFFF"/>
        </w:rPr>
        <w:t xml:space="preserve">,  </w:t>
      </w:r>
      <w:r w:rsidR="005854A0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осуществляющий образовательную деятельность на основании</w:t>
      </w:r>
      <w:r w:rsidR="00C228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F7F50" w:rsidRPr="00EB27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Лицензии на осуществление образовательной деятельности от </w:t>
      </w:r>
      <w:r w:rsidR="00BF7F50">
        <w:rPr>
          <w:rFonts w:ascii="Times New Roman" w:hAnsi="Times New Roman" w:cs="Times New Roman"/>
          <w:sz w:val="24"/>
          <w:szCs w:val="24"/>
        </w:rPr>
        <w:t>"16" февраля 2018</w:t>
      </w:r>
      <w:r w:rsidR="00BF7F50" w:rsidRPr="00C2281E">
        <w:rPr>
          <w:rFonts w:ascii="Times New Roman" w:hAnsi="Times New Roman" w:cs="Times New Roman"/>
          <w:sz w:val="24"/>
          <w:szCs w:val="24"/>
        </w:rPr>
        <w:t xml:space="preserve"> г</w:t>
      </w:r>
      <w:r w:rsidR="00BF7F50" w:rsidRPr="00C2281E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.</w:t>
      </w:r>
      <w:r w:rsidR="00BF7F50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 xml:space="preserve"> </w:t>
      </w:r>
      <w:r w:rsidR="00BF7F50" w:rsidRPr="00C2281E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 xml:space="preserve"> </w:t>
      </w:r>
      <w:r w:rsidR="00BF7F50">
        <w:rPr>
          <w:rFonts w:ascii="Times New Roman" w:hAnsi="Times New Roman" w:cs="Times New Roman"/>
          <w:sz w:val="24"/>
          <w:szCs w:val="24"/>
        </w:rPr>
        <w:t>№ 6757</w:t>
      </w:r>
      <w:r w:rsidR="00BF7F50" w:rsidRPr="00C2281E">
        <w:rPr>
          <w:rFonts w:ascii="Times New Roman" w:hAnsi="Times New Roman" w:cs="Times New Roman"/>
          <w:sz w:val="24"/>
          <w:szCs w:val="24"/>
        </w:rPr>
        <w:t xml:space="preserve">, </w:t>
      </w:r>
      <w:r w:rsidR="00BF7F50" w:rsidRPr="00C2281E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 xml:space="preserve"> выданной </w:t>
      </w:r>
      <w:r w:rsidR="00BF7F50" w:rsidRPr="00C2281E">
        <w:rPr>
          <w:rFonts w:ascii="Times New Roman" w:hAnsi="Times New Roman" w:cs="Times New Roman"/>
          <w:sz w:val="24"/>
          <w:szCs w:val="24"/>
        </w:rPr>
        <w:t>Региональной службой по надзору и контролю в сфере образования Ростовской области</w:t>
      </w:r>
      <w:r w:rsidR="0017277E" w:rsidRPr="00C228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именуем</w:t>
      </w:r>
      <w:r w:rsidR="0038501B">
        <w:rPr>
          <w:rFonts w:ascii="Times New Roman" w:eastAsia="Times New Roman" w:hAnsi="Times New Roman" w:cs="Times New Roman"/>
          <w:sz w:val="24"/>
          <w:szCs w:val="24"/>
          <w:lang w:eastAsia="ru-RU"/>
        </w:rPr>
        <w:t>ый</w:t>
      </w:r>
      <w:r w:rsidR="00D844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C5A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</w:t>
      </w:r>
      <w:r w:rsidR="0017277E" w:rsidRPr="00C228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C5A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дальнейшем </w:t>
      </w:r>
      <w:r w:rsidRPr="00D844D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"Организация-</w:t>
      </w:r>
      <w:r w:rsidR="0017277E" w:rsidRPr="00D844D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участник</w:t>
      </w:r>
      <w:r w:rsidR="00D844DC" w:rsidRPr="00D844D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1</w:t>
      </w:r>
      <w:r w:rsidR="0017277E" w:rsidRPr="00D844D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"</w:t>
      </w:r>
      <w:r w:rsidR="0017277E" w:rsidRPr="00D844DC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17277E" w:rsidRPr="00C228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лице </w:t>
      </w:r>
      <w:r w:rsidR="0017277E" w:rsidRPr="00B348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директора </w:t>
      </w:r>
      <w:r w:rsidR="00063E2B">
        <w:rPr>
          <w:rFonts w:ascii="Times New Roman" w:eastAsia="Times New Roman" w:hAnsi="Times New Roman" w:cs="Times New Roman"/>
          <w:sz w:val="24"/>
          <w:szCs w:val="24"/>
          <w:lang w:eastAsia="ru-RU"/>
        </w:rPr>
        <w:t>Чередниковой Нины Александровны</w:t>
      </w:r>
      <w:bookmarkStart w:id="0" w:name="_GoBack"/>
      <w:bookmarkEnd w:id="0"/>
      <w:r w:rsidR="005854A0">
        <w:rPr>
          <w:rFonts w:ascii="Times New Roman" w:eastAsia="Times New Roman" w:hAnsi="Times New Roman" w:cs="Times New Roman"/>
          <w:sz w:val="24"/>
          <w:szCs w:val="24"/>
          <w:lang w:eastAsia="ru-RU"/>
        </w:rPr>
        <w:t>, действующей</w:t>
      </w:r>
      <w:r w:rsidRPr="00B348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</w:t>
      </w:r>
      <w:r w:rsidR="0017277E" w:rsidRPr="00B348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Основании Устава</w:t>
      </w:r>
      <w:r w:rsidRPr="00B3484E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BF7F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3484E">
        <w:rPr>
          <w:rFonts w:ascii="Times New Roman" w:eastAsia="Times New Roman" w:hAnsi="Times New Roman" w:cs="Times New Roman"/>
          <w:sz w:val="24"/>
          <w:szCs w:val="24"/>
          <w:lang w:eastAsia="ru-RU"/>
        </w:rPr>
        <w:t>с другой сторон</w:t>
      </w:r>
      <w:r w:rsidR="00855809" w:rsidRPr="00B3484E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Pr="00B3484E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9D0523" w:rsidRPr="00B348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D0523" w:rsidRPr="00B3484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Муниципальное бюджетное учреждение культуры Ростовская-на-Дону городская централизованная библиотечная система, филиал </w:t>
      </w:r>
      <w:r w:rsidR="009D0523" w:rsidRPr="00B3484E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Библиотечно-информационный центр имени академика Д.С. Лихачева, </w:t>
      </w:r>
      <w:r w:rsidR="009D0523" w:rsidRPr="00B3484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в лице</w:t>
      </w:r>
      <w:r w:rsidR="009E3D79" w:rsidRPr="00B3484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DD21AA" w:rsidRPr="00B3484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директора </w:t>
      </w:r>
      <w:proofErr w:type="spellStart"/>
      <w:r w:rsidR="00DD21AA" w:rsidRPr="00B3484E">
        <w:rPr>
          <w:rFonts w:ascii="Times New Roman" w:hAnsi="Times New Roman" w:cs="Times New Roman"/>
          <w:sz w:val="24"/>
          <w:szCs w:val="24"/>
          <w:shd w:val="clear" w:color="auto" w:fill="FFFFFF"/>
        </w:rPr>
        <w:t>Джинибалаяна</w:t>
      </w:r>
      <w:proofErr w:type="spellEnd"/>
      <w:r w:rsidR="00DD21AA" w:rsidRPr="00B3484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Сурена </w:t>
      </w:r>
      <w:proofErr w:type="spellStart"/>
      <w:r w:rsidR="00DD21AA" w:rsidRPr="00B3484E">
        <w:rPr>
          <w:rFonts w:ascii="Times New Roman" w:hAnsi="Times New Roman" w:cs="Times New Roman"/>
          <w:sz w:val="24"/>
          <w:szCs w:val="24"/>
          <w:shd w:val="clear" w:color="auto" w:fill="FFFFFF"/>
        </w:rPr>
        <w:t>Мануковича</w:t>
      </w:r>
      <w:proofErr w:type="spellEnd"/>
      <w:r w:rsidR="00EC1381" w:rsidRPr="00B3484E">
        <w:rPr>
          <w:rFonts w:ascii="Times New Roman" w:hAnsi="Times New Roman" w:cs="Times New Roman"/>
          <w:sz w:val="24"/>
          <w:szCs w:val="24"/>
          <w:shd w:val="clear" w:color="auto" w:fill="FFFFFF"/>
        </w:rPr>
        <w:t>, действующего на основании Устава</w:t>
      </w:r>
      <w:r w:rsidR="00D844DC" w:rsidRPr="00B3484E">
        <w:rPr>
          <w:rFonts w:ascii="partnercondensedregular" w:hAnsi="partnercondensedregular"/>
          <w:sz w:val="24"/>
          <w:szCs w:val="24"/>
          <w:shd w:val="clear" w:color="auto" w:fill="FFFFFF"/>
        </w:rPr>
        <w:t xml:space="preserve">, </w:t>
      </w:r>
      <w:r w:rsidR="00D844DC" w:rsidRPr="00B3484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именуемый в дальнейшем </w:t>
      </w:r>
      <w:r w:rsidR="00855809" w:rsidRPr="00B3484E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«Организация-участник 2»</w:t>
      </w:r>
      <w:r w:rsidR="00855809" w:rsidRPr="00B3484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r w:rsidR="00855809" w:rsidRPr="00B3484E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именуемые в дальнейшем</w:t>
      </w:r>
      <w:r w:rsidRPr="00B348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"Стороны", заключили   настоящий договор   (далее -</w:t>
      </w:r>
      <w:r w:rsidR="0017277E" w:rsidRPr="00B348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3484E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Договор) о нижеследующем.</w:t>
      </w:r>
    </w:p>
    <w:p w:rsidR="00A9515F" w:rsidRDefault="00A9515F" w:rsidP="00B3484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3484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 xml:space="preserve">                        1. Предмет Договора</w:t>
      </w:r>
    </w:p>
    <w:p w:rsidR="00B3484E" w:rsidRPr="00B3484E" w:rsidRDefault="00B3484E" w:rsidP="00833A7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9515F" w:rsidRPr="00B3484E" w:rsidRDefault="00A9515F" w:rsidP="00C2281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48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1.1. Предметом </w:t>
      </w:r>
      <w:proofErr w:type="gramStart"/>
      <w:r w:rsidRPr="00B3484E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настоящего  Договора</w:t>
      </w:r>
      <w:proofErr w:type="gramEnd"/>
      <w:r w:rsidRPr="00B348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является реализация   Сторонами</w:t>
      </w:r>
      <w:r w:rsidR="006F5686" w:rsidRPr="00B348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0085C" w:rsidRPr="00B3484E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образовательной</w:t>
      </w:r>
      <w:r w:rsidRPr="00B348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программы </w:t>
      </w:r>
      <w:r w:rsidR="006F5686" w:rsidRPr="00B348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«Дополнительной общеобразовательной общеразвивающей программы «Дорога сердца»», адаптированной, ознакомительного уровня, </w:t>
      </w:r>
      <w:r w:rsidR="00DA12AA" w:rsidRPr="00B348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краткосрочной, </w:t>
      </w:r>
      <w:r w:rsidR="006F5686" w:rsidRPr="00B348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социально-гуманитарной направленности </w:t>
      </w:r>
      <w:r w:rsidRPr="00B348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использованием </w:t>
      </w:r>
      <w:r w:rsidRPr="003751D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сетевой формы</w:t>
      </w:r>
      <w:r w:rsidRPr="00B348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(далее   соответственно -   сетевая форма,</w:t>
      </w:r>
      <w:r w:rsidR="006F5686" w:rsidRPr="00B348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3484E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Образовательная программа).</w:t>
      </w:r>
    </w:p>
    <w:p w:rsidR="00A9515F" w:rsidRPr="00B3484E" w:rsidRDefault="00A9515F" w:rsidP="00C2281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48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1.2. Образовательная программа утве</w:t>
      </w:r>
      <w:r w:rsidR="009C30AA" w:rsidRPr="00B3484E">
        <w:rPr>
          <w:rFonts w:ascii="Times New Roman" w:eastAsia="Times New Roman" w:hAnsi="Times New Roman" w:cs="Times New Roman"/>
          <w:sz w:val="24"/>
          <w:szCs w:val="24"/>
          <w:lang w:eastAsia="ru-RU"/>
        </w:rPr>
        <w:t>рждается Базовой   организацией.</w:t>
      </w:r>
    </w:p>
    <w:p w:rsidR="00833A73" w:rsidRDefault="00A9515F" w:rsidP="00C2281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48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1.3. Образовательная    программа     реализуется    в        период</w:t>
      </w:r>
      <w:r w:rsidR="009C30AA" w:rsidRPr="00B348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348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</w:t>
      </w:r>
      <w:r w:rsidRPr="00932C54">
        <w:rPr>
          <w:rFonts w:ascii="Times New Roman" w:eastAsia="Times New Roman" w:hAnsi="Times New Roman" w:cs="Times New Roman"/>
          <w:sz w:val="24"/>
          <w:szCs w:val="24"/>
          <w:lang w:eastAsia="ru-RU"/>
        </w:rPr>
        <w:t>___ __________20___г. по___ ________20__ г.</w:t>
      </w:r>
    </w:p>
    <w:p w:rsidR="003751D8" w:rsidRPr="00B3484E" w:rsidRDefault="003751D8" w:rsidP="00C2281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C5A22" w:rsidRPr="00BC5A22" w:rsidRDefault="00BC5A22" w:rsidP="00C2281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3A7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 Осуществление образовательной деятельности</w:t>
      </w:r>
    </w:p>
    <w:p w:rsidR="00BC5A22" w:rsidRDefault="00BC5A22" w:rsidP="00833A7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33A7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 реализации Образовательной программы</w:t>
      </w:r>
    </w:p>
    <w:p w:rsidR="003751D8" w:rsidRPr="00BC5A22" w:rsidRDefault="003751D8" w:rsidP="00833A7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C5A22" w:rsidRPr="00833A73" w:rsidRDefault="008F7C48" w:rsidP="00C2281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3A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2.1</w:t>
      </w:r>
      <w:r w:rsidR="00BC5A22" w:rsidRPr="00BC5A2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80085C" w:rsidRPr="00833A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A571D" w:rsidRPr="00833A73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Образовательная программа</w:t>
      </w:r>
      <w:r w:rsidRPr="00833A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является неотъемлемой частью настоящего Договора</w:t>
      </w:r>
      <w:r w:rsidR="00FC4303" w:rsidRPr="00833A73">
        <w:rPr>
          <w:rFonts w:ascii="Times New Roman" w:eastAsia="Times New Roman" w:hAnsi="Times New Roman" w:cs="Times New Roman"/>
          <w:sz w:val="24"/>
          <w:szCs w:val="24"/>
          <w:lang w:eastAsia="ru-RU"/>
        </w:rPr>
        <w:t>, определяется приложением 1 к настоящему договору</w:t>
      </w:r>
      <w:r w:rsidRPr="00833A7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B34E0" w:rsidRPr="00BC5A22" w:rsidRDefault="00FB34E0" w:rsidP="00C2281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5A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Pr="00833A73">
        <w:rPr>
          <w:rFonts w:ascii="Times New Roman" w:eastAsia="Times New Roman" w:hAnsi="Times New Roman" w:cs="Times New Roman"/>
          <w:sz w:val="24"/>
          <w:szCs w:val="24"/>
          <w:lang w:eastAsia="ru-RU"/>
        </w:rPr>
        <w:t>2.2</w:t>
      </w:r>
      <w:r w:rsidRPr="00BC5A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Образовательная программа   реализуется </w:t>
      </w:r>
      <w:r w:rsidRPr="00833A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педагогом дополнительного образования – работником </w:t>
      </w:r>
      <w:proofErr w:type="gramStart"/>
      <w:r w:rsidRPr="00833A73">
        <w:rPr>
          <w:rFonts w:ascii="Times New Roman" w:eastAsia="Times New Roman" w:hAnsi="Times New Roman" w:cs="Times New Roman"/>
          <w:sz w:val="24"/>
          <w:szCs w:val="24"/>
          <w:lang w:eastAsia="ru-RU"/>
        </w:rPr>
        <w:t>Базовой  организации</w:t>
      </w:r>
      <w:proofErr w:type="gramEnd"/>
      <w:r w:rsidRPr="00833A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на базе</w:t>
      </w:r>
      <w:r w:rsidRPr="00BC5A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Организации-участника</w:t>
      </w:r>
      <w:r w:rsidR="008558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</w:t>
      </w:r>
      <w:r w:rsidRPr="00BC5A2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33418" w:rsidRPr="00833A73" w:rsidRDefault="00FB34E0" w:rsidP="00C2281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3A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2.3</w:t>
      </w:r>
      <w:r w:rsidR="00BC5A22" w:rsidRPr="00BC5A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Число обучающихся    </w:t>
      </w:r>
      <w:proofErr w:type="gramStart"/>
      <w:r w:rsidR="00BC5A22" w:rsidRPr="00BC5A22">
        <w:rPr>
          <w:rFonts w:ascii="Times New Roman" w:eastAsia="Times New Roman" w:hAnsi="Times New Roman" w:cs="Times New Roman"/>
          <w:sz w:val="24"/>
          <w:szCs w:val="24"/>
          <w:lang w:eastAsia="ru-RU"/>
        </w:rPr>
        <w:t>по  Образовательной</w:t>
      </w:r>
      <w:proofErr w:type="gramEnd"/>
      <w:r w:rsidR="00BC5A22" w:rsidRPr="00BC5A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программе  (далее -</w:t>
      </w:r>
      <w:r w:rsidR="008F7C48" w:rsidRPr="00833A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C5A22" w:rsidRPr="00BC5A22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обучающие</w:t>
      </w:r>
      <w:r w:rsidR="00DA12AA" w:rsidRPr="00833A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ся) </w:t>
      </w:r>
      <w:r w:rsidR="00DA12AA" w:rsidRPr="004A5B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составляет </w:t>
      </w:r>
      <w:r w:rsidR="00521E2A">
        <w:rPr>
          <w:rFonts w:ascii="Times New Roman" w:eastAsia="Times New Roman" w:hAnsi="Times New Roman" w:cs="Times New Roman"/>
          <w:sz w:val="24"/>
          <w:szCs w:val="24"/>
          <w:lang w:eastAsia="ru-RU"/>
        </w:rPr>
        <w:t>от</w:t>
      </w:r>
      <w:r w:rsidR="00EB27DE" w:rsidRPr="004A5B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10</w:t>
      </w:r>
      <w:r w:rsidR="00521E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A12AA" w:rsidRPr="004A5BED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="00521E2A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EB27DE" w:rsidRPr="004A5B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12</w:t>
      </w:r>
      <w:r w:rsidR="008F7C48" w:rsidRPr="004A5B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человек.</w:t>
      </w:r>
      <w:r w:rsidR="00233418" w:rsidRPr="00833A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33418" w:rsidRPr="00BC5A2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Поименный список обучающихся   направляется Базовой   организацией в</w:t>
      </w:r>
      <w:r w:rsidR="00233418" w:rsidRPr="00833A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33418" w:rsidRPr="00BC5A22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Организацию-участник</w:t>
      </w:r>
      <w:r w:rsidR="008558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1, Организацию участник 2</w:t>
      </w:r>
      <w:r w:rsidR="00233418" w:rsidRPr="00BC5A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менее чем </w:t>
      </w:r>
      <w:r w:rsidR="00233418" w:rsidRPr="004A5BED">
        <w:rPr>
          <w:rFonts w:ascii="Times New Roman" w:eastAsia="Times New Roman" w:hAnsi="Times New Roman" w:cs="Times New Roman"/>
          <w:sz w:val="24"/>
          <w:szCs w:val="24"/>
          <w:lang w:eastAsia="ru-RU"/>
        </w:rPr>
        <w:t>за 7</w:t>
      </w:r>
      <w:r w:rsidR="00233418" w:rsidRPr="00BC5A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рабочих дней до начала</w:t>
      </w:r>
      <w:r w:rsidR="00233418" w:rsidRPr="00833A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558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реализации  </w:t>
      </w:r>
      <w:r w:rsidR="004A5B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233418" w:rsidRPr="00BC5A22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</w:t>
      </w:r>
      <w:r w:rsidR="00701B5A">
        <w:rPr>
          <w:rFonts w:ascii="Times New Roman" w:eastAsia="Times New Roman" w:hAnsi="Times New Roman" w:cs="Times New Roman"/>
          <w:sz w:val="24"/>
          <w:szCs w:val="24"/>
          <w:lang w:eastAsia="ru-RU"/>
        </w:rPr>
        <w:t>вательной   программы, указанной</w:t>
      </w:r>
      <w:r w:rsidR="00233418" w:rsidRPr="00BC5A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r w:rsidR="00701B5A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пункте 2.1</w:t>
      </w:r>
      <w:r w:rsidR="00233418" w:rsidRPr="00833A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33418" w:rsidRPr="00BC5A22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настоящего Договора.</w:t>
      </w:r>
      <w:r w:rsidR="00233418" w:rsidRPr="00833A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Образец списка </w:t>
      </w:r>
      <w:proofErr w:type="gramStart"/>
      <w:r w:rsidR="00233418" w:rsidRPr="00833A73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  представлен</w:t>
      </w:r>
      <w:proofErr w:type="gramEnd"/>
      <w:r w:rsidR="00233418" w:rsidRPr="00833A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приложении 2.</w:t>
      </w:r>
    </w:p>
    <w:p w:rsidR="00BC5A22" w:rsidRPr="00BC5A22" w:rsidRDefault="00BC5A22" w:rsidP="00C2281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5A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При изменении состава   обучающихся   Базовая   организация   должна</w:t>
      </w:r>
      <w:r w:rsidR="00FC4303" w:rsidRPr="00833A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C5A22">
        <w:rPr>
          <w:rFonts w:ascii="Times New Roman" w:eastAsia="Times New Roman" w:hAnsi="Times New Roman" w:cs="Times New Roman"/>
          <w:sz w:val="24"/>
          <w:szCs w:val="24"/>
          <w:lang w:eastAsia="ru-RU"/>
        </w:rPr>
        <w:t>незамедлительно проинформировать Организацию</w:t>
      </w:r>
      <w:r w:rsidR="00521E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C5A22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521E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C5A22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участника</w:t>
      </w:r>
      <w:r w:rsidR="00521E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1, Организацию - </w:t>
      </w:r>
      <w:r w:rsidR="00855809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участника 2.</w:t>
      </w:r>
    </w:p>
    <w:p w:rsidR="00855809" w:rsidRDefault="00FB34E0" w:rsidP="00C2281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3A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2.4</w:t>
      </w:r>
      <w:r w:rsidR="00BC5A22" w:rsidRPr="00BC5A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Расписание   занятий по   </w:t>
      </w:r>
      <w:proofErr w:type="gramStart"/>
      <w:r w:rsidR="00BC5A22" w:rsidRPr="00BC5A22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реализации  Образовательной</w:t>
      </w:r>
      <w:proofErr w:type="gramEnd"/>
      <w:r w:rsidR="00BC5A22" w:rsidRPr="00BC5A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программы</w:t>
      </w:r>
      <w:r w:rsidR="00FC4303" w:rsidRPr="00833A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C5A22" w:rsidRPr="00BC5A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определяется </w:t>
      </w:r>
      <w:r w:rsidR="0080085C" w:rsidRPr="00833A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согласованию с </w:t>
      </w:r>
      <w:r w:rsidR="00BC5A22" w:rsidRPr="00BC5A22">
        <w:rPr>
          <w:rFonts w:ascii="Times New Roman" w:eastAsia="Times New Roman" w:hAnsi="Times New Roman" w:cs="Times New Roman"/>
          <w:sz w:val="24"/>
          <w:szCs w:val="24"/>
          <w:lang w:eastAsia="ru-RU"/>
        </w:rPr>
        <w:t>ка</w:t>
      </w:r>
      <w:r w:rsidR="00855809">
        <w:rPr>
          <w:rFonts w:ascii="Times New Roman" w:eastAsia="Times New Roman" w:hAnsi="Times New Roman" w:cs="Times New Roman"/>
          <w:sz w:val="24"/>
          <w:szCs w:val="24"/>
          <w:lang w:eastAsia="ru-RU"/>
        </w:rPr>
        <w:t>ждой из   Сторон</w:t>
      </w:r>
      <w:r w:rsidR="00FC4303" w:rsidRPr="00833A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является </w:t>
      </w:r>
      <w:r w:rsidR="00233418" w:rsidRPr="00833A7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приложением 3</w:t>
      </w:r>
      <w:r w:rsidR="00BC5A22" w:rsidRPr="00BC5A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настоящему Договору. </w:t>
      </w:r>
    </w:p>
    <w:p w:rsidR="00855809" w:rsidRPr="00BC5A22" w:rsidRDefault="00855809" w:rsidP="00C2281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  2.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5.Организация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участник 1</w:t>
      </w:r>
      <w:r w:rsidR="00647A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Организация участник 2 оказывают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методическую поддержку при реализации мероприятий программы.</w:t>
      </w:r>
    </w:p>
    <w:p w:rsidR="00647A31" w:rsidRPr="003751D8" w:rsidRDefault="007B0DE4" w:rsidP="00C2281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2.6</w:t>
      </w:r>
      <w:r w:rsidR="00BC5A22" w:rsidRPr="00BC5A2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DA12AA" w:rsidRPr="00833A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Освоение   обучающимися</w:t>
      </w:r>
      <w:r w:rsidR="00FB34E0" w:rsidRPr="00833A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Образовательной   </w:t>
      </w:r>
      <w:proofErr w:type="gramStart"/>
      <w:r w:rsidR="00FB34E0" w:rsidRPr="00833A7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программы  на</w:t>
      </w:r>
      <w:proofErr w:type="gramEnd"/>
      <w:r w:rsidR="00FB34E0" w:rsidRPr="00833A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базе </w:t>
      </w:r>
      <w:r w:rsidR="00DA12AA" w:rsidRPr="00833A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B34E0" w:rsidRPr="00833A73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Организации-участника</w:t>
      </w:r>
      <w:r w:rsidR="008558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</w:t>
      </w:r>
      <w:r w:rsidR="00647A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647A31" w:rsidRPr="00833A73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Организации-участника</w:t>
      </w:r>
      <w:r w:rsidR="00647A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</w:t>
      </w:r>
      <w:r w:rsidR="00BC5A22" w:rsidRPr="00BC5A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сопровождается осуществлением   текущего   контроля</w:t>
      </w:r>
      <w:r w:rsidR="00DA12AA" w:rsidRPr="00833A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C5A22" w:rsidRPr="00BC5A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успеваемости   </w:t>
      </w:r>
      <w:r w:rsidR="00DA12AA" w:rsidRPr="00833A7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проводимом</w:t>
      </w:r>
      <w:r w:rsidR="00BC5A22" w:rsidRPr="00BC5A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в формах,</w:t>
      </w:r>
      <w:r w:rsidR="00DA12AA" w:rsidRPr="00833A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C5A22" w:rsidRPr="00BC5A22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определенных учебным   планом   Образовательной программы, и   в порядке,</w:t>
      </w:r>
      <w:r w:rsidR="00DA12AA" w:rsidRPr="00833A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C5A22" w:rsidRPr="00BC5A22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установленном локальными нормативн</w:t>
      </w:r>
      <w:r w:rsidR="00DA12AA" w:rsidRPr="00833A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ыми актами Базовой </w:t>
      </w:r>
      <w:r w:rsidR="00DA12AA" w:rsidRPr="003751D8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организации</w:t>
      </w:r>
      <w:r w:rsidR="00BC5A22" w:rsidRPr="003751D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C5A22" w:rsidRPr="003751D8" w:rsidRDefault="00FB34E0" w:rsidP="0080085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51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2.</w:t>
      </w:r>
      <w:hyperlink r:id="rId6" w:anchor="block_2555" w:history="1">
        <w:r w:rsidR="007B0DE4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7</w:t>
        </w:r>
      </w:hyperlink>
      <w:r w:rsidR="00BC5A22" w:rsidRPr="003751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DA12AA" w:rsidRPr="003751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Подведение итогов реализации </w:t>
      </w:r>
      <w:proofErr w:type="gramStart"/>
      <w:r w:rsidR="000F76EB" w:rsidRPr="003751D8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Образовательной  программы</w:t>
      </w:r>
      <w:proofErr w:type="gramEnd"/>
      <w:r w:rsidR="00BC5A22" w:rsidRPr="003751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</w:t>
      </w:r>
      <w:r w:rsidR="0080085C" w:rsidRPr="003751D8">
        <w:rPr>
          <w:rFonts w:ascii="Times New Roman" w:eastAsia="Times New Roman" w:hAnsi="Times New Roman" w:cs="Times New Roman"/>
          <w:sz w:val="24"/>
          <w:szCs w:val="24"/>
          <w:lang w:eastAsia="ru-RU"/>
        </w:rPr>
        <w:t>оводится   Базовой организацией в формах, определяемых в Образовательной программе.</w:t>
      </w:r>
    </w:p>
    <w:p w:rsidR="00BC5A22" w:rsidRPr="003751D8" w:rsidRDefault="00233418" w:rsidP="00C2281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51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2.8</w:t>
      </w:r>
      <w:r w:rsidR="00BC5A22" w:rsidRPr="003751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Организация-участник </w:t>
      </w:r>
      <w:r w:rsidR="00647A31" w:rsidRPr="003751D8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5E00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предоставляет   методические</w:t>
      </w:r>
      <w:r w:rsidR="00BC5A22" w:rsidRPr="003751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ресурсы,</w:t>
      </w:r>
      <w:r w:rsidR="000F76EB" w:rsidRPr="003751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C5A22" w:rsidRPr="003751D8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необходимые для реализации Образовательной программы</w:t>
      </w:r>
      <w:r w:rsidR="005E00A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0F76EB" w:rsidRPr="003751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647A31" w:rsidRPr="003751D8" w:rsidRDefault="00647A31" w:rsidP="00647A3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51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2.9. Организация-участник 2 предоставляет   следующие      ресурсы, необходимые для реализации Образовательной </w:t>
      </w:r>
      <w:proofErr w:type="gramStart"/>
      <w:r w:rsidRPr="003751D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программы:  помещение</w:t>
      </w:r>
      <w:proofErr w:type="gramEnd"/>
      <w:r w:rsidRPr="003751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(кабинет, зал для проведения мероприятий), мебель (столы, стулья), соответствующие санитарно-гигиеническим требованиям, </w:t>
      </w:r>
      <w:r w:rsidRPr="004A5BED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оборудование:</w:t>
      </w:r>
      <w:r w:rsidR="00DA79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мультимедийный проектор, экран, методические ресурсы.</w:t>
      </w:r>
    </w:p>
    <w:p w:rsidR="00647A31" w:rsidRPr="003751D8" w:rsidRDefault="007B0DE4" w:rsidP="00C2281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2.10</w:t>
      </w:r>
      <w:r w:rsidR="00647A31" w:rsidRPr="003751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gramStart"/>
      <w:r w:rsidR="00647A31" w:rsidRPr="003751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Обучающимся,   </w:t>
      </w:r>
      <w:proofErr w:type="gramEnd"/>
      <w:r w:rsidR="00647A31" w:rsidRPr="003751D8">
        <w:rPr>
          <w:rFonts w:ascii="Times New Roman" w:eastAsia="Times New Roman" w:hAnsi="Times New Roman" w:cs="Times New Roman"/>
          <w:sz w:val="24"/>
          <w:szCs w:val="24"/>
          <w:lang w:eastAsia="ru-RU"/>
        </w:rPr>
        <w:t>успешно   прошедшим подведение итогов по Образовательной  программе Базовой   организацией выдается Свидетельство о дополнительном образовании, определяется приложением 4.</w:t>
      </w:r>
    </w:p>
    <w:p w:rsidR="00FB34E0" w:rsidRPr="003751D8" w:rsidRDefault="007B0DE4" w:rsidP="00FB34E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2.11</w:t>
      </w:r>
      <w:r w:rsidR="00BC5A22" w:rsidRPr="003751D8">
        <w:rPr>
          <w:rFonts w:ascii="Times New Roman" w:eastAsia="Times New Roman" w:hAnsi="Times New Roman" w:cs="Times New Roman"/>
          <w:sz w:val="24"/>
          <w:szCs w:val="24"/>
          <w:lang w:eastAsia="ru-RU"/>
        </w:rPr>
        <w:t>. Организа</w:t>
      </w:r>
      <w:r w:rsidR="000F76EB" w:rsidRPr="003751D8">
        <w:rPr>
          <w:rFonts w:ascii="Times New Roman" w:eastAsia="Times New Roman" w:hAnsi="Times New Roman" w:cs="Times New Roman"/>
          <w:sz w:val="24"/>
          <w:szCs w:val="24"/>
          <w:lang w:eastAsia="ru-RU"/>
        </w:rPr>
        <w:t>ция-участник</w:t>
      </w:r>
      <w:r w:rsidR="00647A31" w:rsidRPr="003751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1, Организация участник </w:t>
      </w:r>
      <w:proofErr w:type="gramStart"/>
      <w:r w:rsidR="00647A31" w:rsidRPr="003751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 </w:t>
      </w:r>
      <w:r w:rsidR="000F76EB" w:rsidRPr="003751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</w:t>
      </w:r>
      <w:proofErr w:type="gramEnd"/>
      <w:r w:rsidR="000F76EB" w:rsidRPr="003751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позднее 3</w:t>
      </w:r>
      <w:r w:rsidR="00BC5A22" w:rsidRPr="003751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рабочих дней с момента</w:t>
      </w:r>
      <w:r w:rsidR="00FB34E0" w:rsidRPr="003751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C5A22" w:rsidRPr="003751D8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заключения н</w:t>
      </w:r>
      <w:r w:rsidR="00647A31" w:rsidRPr="003751D8">
        <w:rPr>
          <w:rFonts w:ascii="Times New Roman" w:eastAsia="Times New Roman" w:hAnsi="Times New Roman" w:cs="Times New Roman"/>
          <w:sz w:val="24"/>
          <w:szCs w:val="24"/>
          <w:lang w:eastAsia="ru-RU"/>
        </w:rPr>
        <w:t>астоящего   Договора   определяю</w:t>
      </w:r>
      <w:r w:rsidR="00BC5A22" w:rsidRPr="003751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 лицо, </w:t>
      </w:r>
      <w:r w:rsidR="000F76EB" w:rsidRPr="003751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BC5A22" w:rsidRPr="003751D8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ответственное   за</w:t>
      </w:r>
      <w:r w:rsidR="000F76EB" w:rsidRPr="003751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C5A22" w:rsidRPr="003751D8">
        <w:rPr>
          <w:rFonts w:ascii="Times New Roman" w:eastAsia="Times New Roman" w:hAnsi="Times New Roman" w:cs="Times New Roman"/>
          <w:sz w:val="24"/>
          <w:szCs w:val="24"/>
          <w:lang w:eastAsia="ru-RU"/>
        </w:rPr>
        <w:t>взаимодействие с Базовой организацией по предоставлению</w:t>
      </w:r>
      <w:r w:rsidR="00647A31" w:rsidRPr="003751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методической помощи</w:t>
      </w:r>
      <w:r w:rsidR="00BC5A22" w:rsidRPr="003751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47A31" w:rsidRPr="003751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</w:t>
      </w:r>
      <w:r w:rsidR="00BC5A22" w:rsidRPr="003751D8">
        <w:rPr>
          <w:rFonts w:ascii="Times New Roman" w:eastAsia="Times New Roman" w:hAnsi="Times New Roman" w:cs="Times New Roman"/>
          <w:sz w:val="24"/>
          <w:szCs w:val="24"/>
          <w:lang w:eastAsia="ru-RU"/>
        </w:rPr>
        <w:t>Ресурсов.</w:t>
      </w:r>
      <w:r w:rsidR="00FB34E0" w:rsidRPr="003751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C5A22" w:rsidRDefault="00233418" w:rsidP="00833A7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51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BC5A22" w:rsidRPr="003751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 изменении </w:t>
      </w:r>
      <w:proofErr w:type="gramStart"/>
      <w:r w:rsidR="00BC5A22" w:rsidRPr="003751D8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указанного  в</w:t>
      </w:r>
      <w:proofErr w:type="gramEnd"/>
      <w:r w:rsidR="00BC5A22" w:rsidRPr="003751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настоящем   пункте ответственного   лица</w:t>
      </w:r>
      <w:r w:rsidR="000F76EB" w:rsidRPr="003751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C5A22" w:rsidRPr="003751D8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Организация-уча</w:t>
      </w:r>
      <w:r w:rsidR="00CA571D" w:rsidRPr="003751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стник  должна   незамедлительно </w:t>
      </w:r>
      <w:r w:rsidR="00BC5A22" w:rsidRPr="003751D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проинформировать   Базовую</w:t>
      </w:r>
      <w:r w:rsidR="000F76EB" w:rsidRPr="003751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C5A22" w:rsidRPr="003751D8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организацию.</w:t>
      </w:r>
    </w:p>
    <w:p w:rsidR="003751D8" w:rsidRPr="003751D8" w:rsidRDefault="003751D8" w:rsidP="00833A7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C5A22" w:rsidRDefault="00BC5A22" w:rsidP="00833A7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bCs/>
          <w:color w:val="22272F"/>
          <w:sz w:val="24"/>
          <w:szCs w:val="24"/>
          <w:lang w:eastAsia="ru-RU"/>
        </w:rPr>
      </w:pPr>
      <w:r w:rsidRPr="00C2281E">
        <w:rPr>
          <w:rFonts w:ascii="Times New Roman" w:eastAsia="Times New Roman" w:hAnsi="Times New Roman" w:cs="Times New Roman"/>
          <w:b/>
          <w:bCs/>
          <w:color w:val="22272F"/>
          <w:sz w:val="24"/>
          <w:szCs w:val="24"/>
          <w:lang w:eastAsia="ru-RU"/>
        </w:rPr>
        <w:t xml:space="preserve">     3. Финансовое обеспечение реализации Образовательной программы</w:t>
      </w:r>
    </w:p>
    <w:p w:rsidR="003751D8" w:rsidRPr="00BC5A22" w:rsidRDefault="003751D8" w:rsidP="00833A7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</w:pPr>
    </w:p>
    <w:p w:rsidR="00BC5A22" w:rsidRPr="007B0DE4" w:rsidRDefault="00BC5A22" w:rsidP="00C2281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0D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3.1. </w:t>
      </w:r>
      <w:proofErr w:type="gramStart"/>
      <w:r w:rsidRPr="007B0DE4">
        <w:rPr>
          <w:rFonts w:ascii="Times New Roman" w:eastAsia="Times New Roman" w:hAnsi="Times New Roman" w:cs="Times New Roman"/>
          <w:sz w:val="24"/>
          <w:szCs w:val="24"/>
          <w:lang w:eastAsia="ru-RU"/>
        </w:rPr>
        <w:t>Базовая  организация</w:t>
      </w:r>
      <w:proofErr w:type="gramEnd"/>
      <w:r w:rsidRPr="007B0D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производит</w:t>
      </w:r>
      <w:r w:rsidR="000F76EB" w:rsidRPr="007B0D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B770D" w:rsidRPr="007B0D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реализацию Образовательной программы </w:t>
      </w:r>
      <w:r w:rsidR="00EF25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рамках муниципального задания.</w:t>
      </w:r>
    </w:p>
    <w:p w:rsidR="00EF259A" w:rsidRDefault="00BC5A22" w:rsidP="00833A7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0D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3.2. </w:t>
      </w:r>
      <w:r w:rsidR="00EF259A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Организация</w:t>
      </w:r>
      <w:r w:rsidR="00BB770D" w:rsidRPr="007B0DE4">
        <w:rPr>
          <w:rFonts w:ascii="Times New Roman" w:eastAsia="Times New Roman" w:hAnsi="Times New Roman" w:cs="Times New Roman"/>
          <w:sz w:val="24"/>
          <w:szCs w:val="24"/>
          <w:lang w:eastAsia="ru-RU"/>
        </w:rPr>
        <w:t>-участник</w:t>
      </w:r>
      <w:r w:rsidR="00EF25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 предоставляе</w:t>
      </w:r>
      <w:r w:rsidR="009D3191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="00EF25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методическую помощь в реализации Образовательной программы, </w:t>
      </w:r>
      <w:proofErr w:type="gramStart"/>
      <w:r w:rsidR="00EF259A">
        <w:rPr>
          <w:rFonts w:ascii="Times New Roman" w:eastAsia="Times New Roman" w:hAnsi="Times New Roman" w:cs="Times New Roman"/>
          <w:sz w:val="24"/>
          <w:szCs w:val="24"/>
          <w:lang w:eastAsia="ru-RU"/>
        </w:rPr>
        <w:t>сотрудничает</w:t>
      </w:r>
      <w:r w:rsidR="00EF259A" w:rsidRPr="007B0D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EF25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сотрудничае</w:t>
      </w:r>
      <w:r w:rsidR="00EF259A" w:rsidRPr="007B0DE4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proofErr w:type="gramEnd"/>
      <w:r w:rsidR="00EF259A" w:rsidRPr="007B0D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Базовой организацией на безвозмездной основе</w:t>
      </w:r>
      <w:r w:rsidR="00EF259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F259A" w:rsidRPr="007B0DE4" w:rsidRDefault="00EF259A" w:rsidP="00833A7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3.3</w:t>
      </w:r>
      <w:r w:rsidRPr="007B0D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Организация</w:t>
      </w:r>
      <w:r w:rsidRPr="007B0DE4">
        <w:rPr>
          <w:rFonts w:ascii="Times New Roman" w:eastAsia="Times New Roman" w:hAnsi="Times New Roman" w:cs="Times New Roman"/>
          <w:sz w:val="24"/>
          <w:szCs w:val="24"/>
          <w:lang w:eastAsia="ru-RU"/>
        </w:rPr>
        <w:t>-участник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 предоставляют помещение, мебель,</w:t>
      </w:r>
      <w:r w:rsidRPr="007B0D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оборудование, методическую помощь для реализации </w:t>
      </w:r>
      <w:proofErr w:type="gramStart"/>
      <w:r w:rsidRPr="007B0D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программы,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сотрудничае</w:t>
      </w:r>
      <w:r w:rsidRPr="007B0DE4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proofErr w:type="gramEnd"/>
      <w:r w:rsidRPr="007B0D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Базовой организацией на безвозмездной основе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751D8" w:rsidRPr="00BC5A22" w:rsidRDefault="003751D8" w:rsidP="00833A7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</w:pPr>
    </w:p>
    <w:p w:rsidR="00BC5A22" w:rsidRDefault="00BC5A22" w:rsidP="00833A7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2272F"/>
          <w:sz w:val="24"/>
          <w:szCs w:val="24"/>
          <w:lang w:eastAsia="ru-RU"/>
        </w:rPr>
      </w:pPr>
      <w:r w:rsidRPr="00C2281E">
        <w:rPr>
          <w:rFonts w:ascii="Times New Roman" w:eastAsia="Times New Roman" w:hAnsi="Times New Roman" w:cs="Times New Roman"/>
          <w:b/>
          <w:bCs/>
          <w:color w:val="22272F"/>
          <w:sz w:val="24"/>
          <w:szCs w:val="24"/>
          <w:lang w:eastAsia="ru-RU"/>
        </w:rPr>
        <w:t>4. Срок действия Договора</w:t>
      </w:r>
    </w:p>
    <w:p w:rsidR="003751D8" w:rsidRPr="00BC5A22" w:rsidRDefault="003751D8" w:rsidP="00833A7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</w:pPr>
    </w:p>
    <w:p w:rsidR="00BC5A22" w:rsidRPr="00BC5A22" w:rsidRDefault="00BC5A22" w:rsidP="00C2281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</w:pPr>
      <w:r w:rsidRPr="00BC5A22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 xml:space="preserve">     4.1. Настоящий Договор вступает в силу со дня его заключения.</w:t>
      </w:r>
    </w:p>
    <w:p w:rsidR="00BC5A22" w:rsidRDefault="00BC5A22" w:rsidP="00833A7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</w:pPr>
      <w:r w:rsidRPr="00BC5A22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 xml:space="preserve">     4.2. Настоящий Догово</w:t>
      </w:r>
      <w:r w:rsidR="00BB770D" w:rsidRPr="00C2281E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 xml:space="preserve">р заключен на период реализации </w:t>
      </w:r>
      <w:r w:rsidRPr="00BC5A22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Образовательной</w:t>
      </w:r>
      <w:r w:rsidR="00BB770D" w:rsidRPr="00C2281E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 xml:space="preserve"> </w:t>
      </w:r>
      <w:r w:rsidRPr="00BC5A22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 xml:space="preserve">программы, предусмотренный </w:t>
      </w:r>
      <w:hyperlink r:id="rId7" w:anchor="block_2013" w:history="1">
        <w:r w:rsidRPr="00521E2A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пунктом 1.3</w:t>
        </w:r>
      </w:hyperlink>
      <w:r w:rsidRPr="00521E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C5A22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настоящего Договора.</w:t>
      </w:r>
    </w:p>
    <w:p w:rsidR="003751D8" w:rsidRPr="00BC5A22" w:rsidRDefault="003751D8" w:rsidP="00833A7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</w:pPr>
    </w:p>
    <w:p w:rsidR="00BC5A22" w:rsidRDefault="00BC5A22" w:rsidP="00833A7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2272F"/>
          <w:sz w:val="24"/>
          <w:szCs w:val="24"/>
          <w:lang w:eastAsia="ru-RU"/>
        </w:rPr>
      </w:pPr>
      <w:r w:rsidRPr="00C2281E">
        <w:rPr>
          <w:rFonts w:ascii="Times New Roman" w:eastAsia="Times New Roman" w:hAnsi="Times New Roman" w:cs="Times New Roman"/>
          <w:b/>
          <w:bCs/>
          <w:color w:val="22272F"/>
          <w:sz w:val="24"/>
          <w:szCs w:val="24"/>
          <w:lang w:eastAsia="ru-RU"/>
        </w:rPr>
        <w:t>5. Заключительные положения</w:t>
      </w:r>
    </w:p>
    <w:p w:rsidR="003751D8" w:rsidRPr="00BC5A22" w:rsidRDefault="003751D8" w:rsidP="00833A7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</w:pPr>
    </w:p>
    <w:p w:rsidR="00BC5A22" w:rsidRPr="00BC5A22" w:rsidRDefault="00BC5A22" w:rsidP="00C2281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</w:pPr>
      <w:r w:rsidRPr="00BC5A22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 xml:space="preserve">     5.1. Условия, на которых заключен </w:t>
      </w:r>
      <w:proofErr w:type="gramStart"/>
      <w:r w:rsidRPr="00BC5A22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Договор,  могут</w:t>
      </w:r>
      <w:proofErr w:type="gramEnd"/>
      <w:r w:rsidRPr="00BC5A22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 xml:space="preserve"> быть изменены   по</w:t>
      </w:r>
      <w:r w:rsidR="00BB770D" w:rsidRPr="00C2281E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 xml:space="preserve"> </w:t>
      </w:r>
      <w:r w:rsidRPr="00BC5A22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соглашению Сторон или в   соответствии   с   законодательством Российской</w:t>
      </w:r>
      <w:r w:rsidR="00BB770D" w:rsidRPr="00C2281E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 xml:space="preserve"> </w:t>
      </w:r>
      <w:r w:rsidRPr="00BC5A22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Федерации.</w:t>
      </w:r>
    </w:p>
    <w:p w:rsidR="00BC5A22" w:rsidRPr="00BC5A22" w:rsidRDefault="00BC5A22" w:rsidP="0023341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</w:pPr>
      <w:r w:rsidRPr="00BC5A22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 xml:space="preserve">     5.2. Договор </w:t>
      </w:r>
      <w:proofErr w:type="gramStart"/>
      <w:r w:rsidRPr="00BC5A22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может  быть</w:t>
      </w:r>
      <w:proofErr w:type="gramEnd"/>
      <w:r w:rsidRPr="00BC5A22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 xml:space="preserve">  расторгнут   по соглашению    Сторон или в</w:t>
      </w:r>
      <w:r w:rsidR="00BB770D" w:rsidRPr="00C2281E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 xml:space="preserve"> </w:t>
      </w:r>
      <w:r w:rsidRPr="00BC5A22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судебном    порядке  по   основаниям, предусмотренным   законодательством</w:t>
      </w:r>
      <w:r w:rsidR="00BB770D" w:rsidRPr="00C2281E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 xml:space="preserve"> </w:t>
      </w:r>
      <w:r w:rsidRPr="00BC5A22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Российской Федерации.</w:t>
      </w:r>
    </w:p>
    <w:p w:rsidR="00BC5A22" w:rsidRPr="00BC5A22" w:rsidRDefault="005E00A5" w:rsidP="0023341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 xml:space="preserve">     </w:t>
      </w:r>
      <w:r w:rsidR="00BC5A22" w:rsidRPr="00BC5A22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5.3. Действие    Договора</w:t>
      </w:r>
      <w:r w:rsidR="00BB770D" w:rsidRPr="00C2281E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 xml:space="preserve">   прекращается    </w:t>
      </w:r>
      <w:proofErr w:type="gramStart"/>
      <w:r w:rsidR="00BB770D" w:rsidRPr="00C2281E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в  случае</w:t>
      </w:r>
      <w:proofErr w:type="gramEnd"/>
      <w:r w:rsidR="00BB770D" w:rsidRPr="00C2281E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 xml:space="preserve">    </w:t>
      </w:r>
      <w:r w:rsidR="00BC5A22" w:rsidRPr="00BC5A22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прекращения</w:t>
      </w:r>
      <w:r w:rsidR="00BB770D" w:rsidRPr="00C2281E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 xml:space="preserve"> </w:t>
      </w:r>
      <w:r w:rsidR="00BC5A22" w:rsidRPr="00BC5A22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осуществления    образовательной    деятельности   Базовой   организации,</w:t>
      </w:r>
      <w:r w:rsidR="00BB770D" w:rsidRPr="00C2281E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 xml:space="preserve"> </w:t>
      </w:r>
      <w:r w:rsidR="00BC5A22" w:rsidRPr="00BC5A22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приостановления  действия или  аннулирования лицензии на    осуществление</w:t>
      </w:r>
      <w:r w:rsidR="00BB770D" w:rsidRPr="00C2281E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 xml:space="preserve"> </w:t>
      </w:r>
      <w:r w:rsidR="00BC5A22" w:rsidRPr="00BC5A22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образовательной       деятельности   Базовой   организации,   прекращения</w:t>
      </w:r>
      <w:r w:rsidR="00BB770D" w:rsidRPr="00C2281E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 xml:space="preserve"> </w:t>
      </w:r>
      <w:r w:rsidR="00BC5A22" w:rsidRPr="00BC5A22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деятельности    Организации-участника.</w:t>
      </w:r>
    </w:p>
    <w:p w:rsidR="00BC5A22" w:rsidRPr="00BC5A22" w:rsidRDefault="00BC5A22" w:rsidP="0023341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</w:pPr>
      <w:r w:rsidRPr="00BC5A22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 xml:space="preserve">     5.4. Все споры, возникающие</w:t>
      </w:r>
      <w:r w:rsidR="00BB770D" w:rsidRPr="00C2281E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 xml:space="preserve"> между Сторонами по </w:t>
      </w:r>
      <w:proofErr w:type="gramStart"/>
      <w:r w:rsidR="00BB770D" w:rsidRPr="00C2281E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 xml:space="preserve">настоящему  </w:t>
      </w:r>
      <w:r w:rsidRPr="00BC5A22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Договору</w:t>
      </w:r>
      <w:proofErr w:type="gramEnd"/>
      <w:r w:rsidRPr="00BC5A22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,</w:t>
      </w:r>
      <w:r w:rsidR="00BB770D" w:rsidRPr="00C2281E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 xml:space="preserve"> </w:t>
      </w:r>
      <w:r w:rsidRPr="00BC5A22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разрешаются   Сторонами   в  порядке,   установленном   законодательством</w:t>
      </w:r>
      <w:r w:rsidR="00BB770D" w:rsidRPr="00C2281E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 xml:space="preserve"> </w:t>
      </w:r>
      <w:r w:rsidRPr="00BC5A22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Российской Федерации.</w:t>
      </w:r>
    </w:p>
    <w:p w:rsidR="00BC5A22" w:rsidRPr="00BC5A22" w:rsidRDefault="00BC5A22" w:rsidP="0023341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</w:pPr>
      <w:r w:rsidRPr="00BC5A22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lastRenderedPageBreak/>
        <w:t xml:space="preserve">     5.5. Настоящий Договор составлен в </w:t>
      </w:r>
      <w:r w:rsidR="00B3484E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3</w:t>
      </w:r>
      <w:r w:rsidR="00CA571D" w:rsidRPr="00C2281E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-х</w:t>
      </w:r>
      <w:r w:rsidRPr="00BC5A22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 xml:space="preserve"> экземплярах, по одному для</w:t>
      </w:r>
      <w:r w:rsidR="00BB770D" w:rsidRPr="00C2281E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 xml:space="preserve"> </w:t>
      </w:r>
      <w:r w:rsidRPr="00BC5A22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каждой   из   сторон. Вс</w:t>
      </w:r>
      <w:r w:rsidR="00BB770D" w:rsidRPr="00C2281E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 xml:space="preserve">е экземпляры имеют   одинаковую </w:t>
      </w:r>
      <w:r w:rsidRPr="00BC5A22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юридическую силу.</w:t>
      </w:r>
    </w:p>
    <w:p w:rsidR="00BC5A22" w:rsidRPr="00BC5A22" w:rsidRDefault="00BB770D" w:rsidP="0023341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</w:pPr>
      <w:r w:rsidRPr="00C2281E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 xml:space="preserve">     </w:t>
      </w:r>
      <w:r w:rsidR="00BC5A22" w:rsidRPr="00BC5A22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Изменения и дополнения настоящего Договора могут производиться только   в</w:t>
      </w:r>
      <w:r w:rsidRPr="00C2281E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 xml:space="preserve"> </w:t>
      </w:r>
      <w:r w:rsidR="00BC5A22" w:rsidRPr="00BC5A22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письменной форме и подписываться уполномоченными представителями Сторон.</w:t>
      </w:r>
    </w:p>
    <w:p w:rsidR="00BC5A22" w:rsidRPr="00BC5A22" w:rsidRDefault="00BC5A22" w:rsidP="0023341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</w:pPr>
      <w:r w:rsidRPr="00BC5A22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 xml:space="preserve">     5.6. К Договору прилагаются и являются его неотъемлемой частью:</w:t>
      </w:r>
    </w:p>
    <w:p w:rsidR="00BC5A22" w:rsidRPr="00BC5A22" w:rsidRDefault="00BB770D" w:rsidP="0023341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</w:pPr>
      <w:r w:rsidRPr="00C2281E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 xml:space="preserve">     приложение N 1 </w:t>
      </w:r>
      <w:r w:rsidR="00833A73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-</w:t>
      </w:r>
      <w:r w:rsidRPr="00C2281E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 xml:space="preserve"> Образовательная программа</w:t>
      </w:r>
      <w:r w:rsidR="00BC5A22" w:rsidRPr="00BC5A22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;</w:t>
      </w:r>
    </w:p>
    <w:p w:rsidR="00BC5A22" w:rsidRDefault="00BC5A22" w:rsidP="00C2281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</w:pPr>
      <w:r w:rsidRPr="00BC5A22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 xml:space="preserve">     приложение </w:t>
      </w:r>
      <w:r w:rsidR="00233418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N </w:t>
      </w:r>
      <w:proofErr w:type="gramStart"/>
      <w:r w:rsidR="00233418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2</w:t>
      </w:r>
      <w:r w:rsidR="00CA571D" w:rsidRPr="00C2281E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 xml:space="preserve">  -</w:t>
      </w:r>
      <w:proofErr w:type="gramEnd"/>
      <w:r w:rsidR="00CA571D" w:rsidRPr="00C2281E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 xml:space="preserve"> Образец списка обучающихся</w:t>
      </w:r>
      <w:r w:rsidR="00595095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;</w:t>
      </w:r>
    </w:p>
    <w:p w:rsidR="00233418" w:rsidRDefault="00233418" w:rsidP="00C2281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 xml:space="preserve">    </w:t>
      </w:r>
      <w:r w:rsidR="00833A73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 xml:space="preserve"> приложение N 3</w:t>
      </w:r>
      <w:r w:rsidRPr="00C2281E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 xml:space="preserve"> </w:t>
      </w:r>
      <w:r w:rsidR="00833A73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 xml:space="preserve">- </w:t>
      </w:r>
      <w:r w:rsidRPr="00C2281E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 xml:space="preserve"> </w:t>
      </w:r>
      <w:r w:rsidR="00595095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Образец расписания</w:t>
      </w:r>
      <w:r w:rsidRPr="00C2281E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 xml:space="preserve"> занятий</w:t>
      </w:r>
      <w:r w:rsidR="00595095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;</w:t>
      </w:r>
    </w:p>
    <w:p w:rsidR="00BC5A22" w:rsidRDefault="00233418" w:rsidP="00833A7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 xml:space="preserve">     приложение </w:t>
      </w:r>
      <w:r>
        <w:rPr>
          <w:rFonts w:ascii="Times New Roman" w:eastAsia="Times New Roman" w:hAnsi="Times New Roman" w:cs="Times New Roman"/>
          <w:color w:val="22272F"/>
          <w:sz w:val="24"/>
          <w:szCs w:val="24"/>
          <w:lang w:val="en-US" w:eastAsia="ru-RU"/>
        </w:rPr>
        <w:t>N</w:t>
      </w:r>
      <w:r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 xml:space="preserve"> 4 </w:t>
      </w:r>
      <w:r w:rsidR="00833A73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-</w:t>
      </w:r>
      <w:r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 xml:space="preserve"> Образец свидетельства о дополнительном образовании.</w:t>
      </w:r>
    </w:p>
    <w:p w:rsidR="003751D8" w:rsidRPr="00BC5A22" w:rsidRDefault="003751D8" w:rsidP="00833A7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</w:pPr>
    </w:p>
    <w:p w:rsidR="00BC5A22" w:rsidRDefault="00BC5A22" w:rsidP="00C2281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2272F"/>
          <w:sz w:val="24"/>
          <w:szCs w:val="24"/>
          <w:lang w:eastAsia="ru-RU"/>
        </w:rPr>
      </w:pPr>
      <w:r w:rsidRPr="00C2281E">
        <w:rPr>
          <w:rFonts w:ascii="Times New Roman" w:eastAsia="Times New Roman" w:hAnsi="Times New Roman" w:cs="Times New Roman"/>
          <w:b/>
          <w:bCs/>
          <w:color w:val="22272F"/>
          <w:sz w:val="24"/>
          <w:szCs w:val="24"/>
          <w:lang w:eastAsia="ru-RU"/>
        </w:rPr>
        <w:t>6. Адреса, реквизиты и подписи Сторон</w:t>
      </w:r>
    </w:p>
    <w:p w:rsidR="003751D8" w:rsidRPr="00C2281E" w:rsidRDefault="003751D8" w:rsidP="00C2281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2272F"/>
          <w:sz w:val="24"/>
          <w:szCs w:val="24"/>
          <w:lang w:eastAsia="ru-RU"/>
        </w:rPr>
      </w:pPr>
    </w:p>
    <w:tbl>
      <w:tblPr>
        <w:tblStyle w:val="a3"/>
        <w:tblW w:w="102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52"/>
        <w:gridCol w:w="3336"/>
        <w:gridCol w:w="3118"/>
      </w:tblGrid>
      <w:tr w:rsidR="00B3484E" w:rsidRPr="00C2281E" w:rsidTr="003751D8">
        <w:tc>
          <w:tcPr>
            <w:tcW w:w="3752" w:type="dxa"/>
          </w:tcPr>
          <w:p w:rsidR="00B3484E" w:rsidRPr="00E3280C" w:rsidRDefault="00B3484E" w:rsidP="00C228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328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Базовая организация</w:t>
            </w:r>
          </w:p>
          <w:p w:rsidR="00B3484E" w:rsidRPr="00E3280C" w:rsidRDefault="00B3484E" w:rsidP="00C228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дополнительного образования Железнодорожного района </w:t>
            </w:r>
            <w:proofErr w:type="spellStart"/>
            <w:r w:rsidRPr="00E32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г.Ростова</w:t>
            </w:r>
            <w:proofErr w:type="spellEnd"/>
            <w:r w:rsidRPr="00E32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-на-Дону </w:t>
            </w:r>
          </w:p>
          <w:p w:rsidR="00B3484E" w:rsidRPr="00E3280C" w:rsidRDefault="00B3484E" w:rsidP="00C228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«Дом детского творчества»</w:t>
            </w:r>
          </w:p>
          <w:p w:rsidR="003751D8" w:rsidRPr="00E3280C" w:rsidRDefault="003751D8" w:rsidP="00C228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B3484E" w:rsidRPr="00E3280C" w:rsidRDefault="00B3484E" w:rsidP="00C228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328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Адрес:</w:t>
            </w:r>
          </w:p>
          <w:p w:rsidR="00B3484E" w:rsidRPr="00E3280C" w:rsidRDefault="00B3484E" w:rsidP="00C228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344011, </w:t>
            </w:r>
            <w:proofErr w:type="spellStart"/>
            <w:r w:rsidRPr="00E32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г.Ростов</w:t>
            </w:r>
            <w:proofErr w:type="spellEnd"/>
            <w:r w:rsidRPr="00E32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-на-Дону,</w:t>
            </w:r>
          </w:p>
          <w:p w:rsidR="00B3484E" w:rsidRPr="00E3280C" w:rsidRDefault="00B3484E" w:rsidP="00C228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32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ул.Верещагина</w:t>
            </w:r>
            <w:proofErr w:type="spellEnd"/>
            <w:r w:rsidRPr="00E32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д.10.</w:t>
            </w:r>
          </w:p>
          <w:p w:rsidR="00B3484E" w:rsidRPr="00E3280C" w:rsidRDefault="00B3484E" w:rsidP="00C228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тел.</w:t>
            </w:r>
          </w:p>
          <w:p w:rsidR="00B3484E" w:rsidRPr="00E3280C" w:rsidRDefault="00B3484E" w:rsidP="00C228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B3484E" w:rsidRPr="00E3280C" w:rsidRDefault="00B3484E" w:rsidP="00C228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328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Директор </w:t>
            </w:r>
          </w:p>
          <w:p w:rsidR="00B3484E" w:rsidRPr="00E3280C" w:rsidRDefault="00B3484E" w:rsidP="00C228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Андреева Наталья Николаевна</w:t>
            </w:r>
          </w:p>
          <w:p w:rsidR="00B3484E" w:rsidRPr="00E3280C" w:rsidRDefault="00B3484E" w:rsidP="00C228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3484E" w:rsidRPr="00E3280C" w:rsidRDefault="00B3484E" w:rsidP="00C228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3484E" w:rsidRPr="00E3280C" w:rsidRDefault="00B3484E" w:rsidP="00C228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3484E" w:rsidRPr="00E3280C" w:rsidRDefault="00B3484E" w:rsidP="00C228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</w:t>
            </w:r>
          </w:p>
          <w:p w:rsidR="00B3484E" w:rsidRPr="00E3280C" w:rsidRDefault="00B3484E" w:rsidP="00833A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подпись</w:t>
            </w:r>
          </w:p>
          <w:p w:rsidR="00B3484E" w:rsidRPr="00E3280C" w:rsidRDefault="00B3484E" w:rsidP="00C228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«___</w:t>
            </w:r>
            <w:proofErr w:type="gramStart"/>
            <w:r w:rsidRPr="00E32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_»_</w:t>
            </w:r>
            <w:proofErr w:type="gramEnd"/>
            <w:r w:rsidRPr="00E32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  20__г.</w:t>
            </w:r>
          </w:p>
          <w:p w:rsidR="00B3484E" w:rsidRPr="00E3280C" w:rsidRDefault="00B3484E" w:rsidP="00C228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3484E" w:rsidRPr="00E3280C" w:rsidRDefault="00B3484E" w:rsidP="00C228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М.П.</w:t>
            </w:r>
          </w:p>
          <w:p w:rsidR="00B3484E" w:rsidRPr="00E3280C" w:rsidRDefault="00B3484E" w:rsidP="00C228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3484E" w:rsidRPr="00E3280C" w:rsidRDefault="00B3484E" w:rsidP="00C228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36" w:type="dxa"/>
          </w:tcPr>
          <w:p w:rsidR="00B3484E" w:rsidRPr="00E3280C" w:rsidRDefault="00B3484E" w:rsidP="00B348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328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Организация – участник 1</w:t>
            </w:r>
          </w:p>
          <w:p w:rsidR="00B3484E" w:rsidRPr="00E3280C" w:rsidRDefault="00B86B6F" w:rsidP="00B348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3280C"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>Реабилитационный центр для детей-инвалидов и детей с ограниченными возможностями города Ростова-на-Дону</w:t>
            </w:r>
          </w:p>
          <w:p w:rsidR="00B3484E" w:rsidRPr="00E3280C" w:rsidRDefault="00B3484E" w:rsidP="00B348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B3484E" w:rsidRPr="00E3280C" w:rsidRDefault="00B3484E" w:rsidP="00B348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328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Адрес:</w:t>
            </w:r>
          </w:p>
          <w:p w:rsidR="00B86B6F" w:rsidRPr="00E3280C" w:rsidRDefault="00B86B6F" w:rsidP="00B348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80C">
              <w:rPr>
                <w:rFonts w:ascii="Times New Roman" w:hAnsi="Times New Roman" w:cs="Times New Roman"/>
                <w:shd w:val="clear" w:color="auto" w:fill="FFFFFF"/>
              </w:rPr>
              <w:t>344039</w:t>
            </w:r>
          </w:p>
          <w:p w:rsidR="00B86B6F" w:rsidRPr="00E3280C" w:rsidRDefault="00B3484E" w:rsidP="00B348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32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г.Росто</w:t>
            </w:r>
            <w:r w:rsidR="00B86B6F" w:rsidRPr="00E32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spellEnd"/>
            <w:r w:rsidR="00B86B6F" w:rsidRPr="00E32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-на-Дону, </w:t>
            </w:r>
          </w:p>
          <w:p w:rsidR="00B3484E" w:rsidRPr="00E3280C" w:rsidRDefault="00B86B6F" w:rsidP="00B348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32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ул.Курская</w:t>
            </w:r>
            <w:proofErr w:type="spellEnd"/>
            <w:r w:rsidRPr="00E32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д.4</w:t>
            </w:r>
          </w:p>
          <w:p w:rsidR="00B3484E" w:rsidRPr="00E3280C" w:rsidRDefault="00B3484E" w:rsidP="00B348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3484E" w:rsidRPr="00E3280C" w:rsidRDefault="00B3484E" w:rsidP="00B348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328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Директор </w:t>
            </w:r>
          </w:p>
          <w:p w:rsidR="00B86B6F" w:rsidRDefault="00CB6F76" w:rsidP="00B348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Чередникова Нина </w:t>
            </w:r>
          </w:p>
          <w:p w:rsidR="00CB6F76" w:rsidRPr="00E3280C" w:rsidRDefault="00CB6F76" w:rsidP="00B348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Александровна</w:t>
            </w:r>
          </w:p>
          <w:p w:rsidR="00B3484E" w:rsidRDefault="00B3484E" w:rsidP="00B348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B6F76" w:rsidRPr="00E3280C" w:rsidRDefault="00CB6F76" w:rsidP="00B348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3484E" w:rsidRPr="00E3280C" w:rsidRDefault="00B3484E" w:rsidP="00B348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</w:t>
            </w:r>
          </w:p>
          <w:p w:rsidR="00B3484E" w:rsidRPr="00E3280C" w:rsidRDefault="00B3484E" w:rsidP="00B348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подпись</w:t>
            </w:r>
          </w:p>
          <w:p w:rsidR="00B3484E" w:rsidRPr="00E3280C" w:rsidRDefault="00B3484E" w:rsidP="00B348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«__</w:t>
            </w:r>
            <w:proofErr w:type="gramStart"/>
            <w:r w:rsidRPr="00E32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 »</w:t>
            </w:r>
            <w:proofErr w:type="gramEnd"/>
            <w:r w:rsidRPr="00E32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      20__г.</w:t>
            </w:r>
          </w:p>
          <w:p w:rsidR="00B3484E" w:rsidRPr="00E3280C" w:rsidRDefault="00B3484E" w:rsidP="00B348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3484E" w:rsidRPr="00E3280C" w:rsidRDefault="00B3484E" w:rsidP="00B348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32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3118" w:type="dxa"/>
          </w:tcPr>
          <w:p w:rsidR="00B3484E" w:rsidRPr="00E3280C" w:rsidRDefault="00B3484E" w:rsidP="00C228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328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Организация-участник 2</w:t>
            </w:r>
          </w:p>
          <w:p w:rsidR="00B3484E" w:rsidRPr="00E3280C" w:rsidRDefault="00B3484E" w:rsidP="004F2028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80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Муниципальное бюджетное учреждение культуры Ростовская-на-Дону городская централизованная библиотечная система</w:t>
            </w:r>
          </w:p>
          <w:p w:rsidR="00B3484E" w:rsidRPr="00E3280C" w:rsidRDefault="00B3484E" w:rsidP="004F2028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328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Адрес:</w:t>
            </w:r>
          </w:p>
          <w:p w:rsidR="00B3484E" w:rsidRPr="00E3280C" w:rsidRDefault="00B3484E" w:rsidP="004F2028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344082 г. Ростов-на-Дону, ул. Б. Садовая, 11</w:t>
            </w:r>
          </w:p>
          <w:p w:rsidR="00B3484E" w:rsidRPr="00E3280C" w:rsidRDefault="00B3484E" w:rsidP="004F2028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тел./факс: 221-45-82 (доб. 102, 120)</w:t>
            </w:r>
          </w:p>
          <w:p w:rsidR="00B3484E" w:rsidRPr="00E3280C" w:rsidRDefault="00B3484E" w:rsidP="00C228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328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Директор</w:t>
            </w:r>
          </w:p>
          <w:p w:rsidR="00B3484E" w:rsidRPr="00E3280C" w:rsidRDefault="00B3484E" w:rsidP="00C228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proofErr w:type="spellStart"/>
            <w:r w:rsidRPr="00E3280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Джинибалаян</w:t>
            </w:r>
            <w:proofErr w:type="spellEnd"/>
            <w:r w:rsidRPr="00E3280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Сурен </w:t>
            </w:r>
            <w:proofErr w:type="spellStart"/>
            <w:r w:rsidRPr="00E3280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Манукович</w:t>
            </w:r>
            <w:proofErr w:type="spellEnd"/>
          </w:p>
          <w:p w:rsidR="00B3484E" w:rsidRPr="00E3280C" w:rsidRDefault="00B3484E" w:rsidP="00C228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B3484E" w:rsidRPr="00E3280C" w:rsidRDefault="00B3484E" w:rsidP="00C228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B3484E" w:rsidRPr="00E3280C" w:rsidRDefault="003751D8" w:rsidP="00D844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</w:t>
            </w:r>
          </w:p>
          <w:p w:rsidR="00B3484E" w:rsidRPr="00E3280C" w:rsidRDefault="00B3484E" w:rsidP="004F20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подпись</w:t>
            </w:r>
          </w:p>
          <w:p w:rsidR="00B3484E" w:rsidRPr="00E3280C" w:rsidRDefault="00B3484E" w:rsidP="004F20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«__</w:t>
            </w:r>
            <w:proofErr w:type="gramStart"/>
            <w:r w:rsidRPr="00E32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 »</w:t>
            </w:r>
            <w:proofErr w:type="gramEnd"/>
            <w:r w:rsidRPr="00E32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      20__г.</w:t>
            </w:r>
          </w:p>
          <w:p w:rsidR="00B3484E" w:rsidRPr="00E3280C" w:rsidRDefault="00B3484E" w:rsidP="004F20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3484E" w:rsidRPr="00E3280C" w:rsidRDefault="00B3484E" w:rsidP="004F20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32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М.П.</w:t>
            </w:r>
          </w:p>
        </w:tc>
      </w:tr>
    </w:tbl>
    <w:p w:rsidR="00CA571D" w:rsidRDefault="00CA571D" w:rsidP="00BC5A2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</w:p>
    <w:p w:rsidR="00B3484E" w:rsidRDefault="00B3484E" w:rsidP="00BC5A2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</w:p>
    <w:p w:rsidR="00B3484E" w:rsidRDefault="00B3484E" w:rsidP="00BC5A2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</w:p>
    <w:p w:rsidR="00B3484E" w:rsidRDefault="00B3484E" w:rsidP="00BC5A2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</w:p>
    <w:p w:rsidR="00B3484E" w:rsidRDefault="00B3484E" w:rsidP="00BC5A2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</w:p>
    <w:p w:rsidR="00B3484E" w:rsidRDefault="00B3484E" w:rsidP="00BC5A2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</w:p>
    <w:p w:rsidR="00DE35DC" w:rsidRDefault="00DE35DC" w:rsidP="00BC5A2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</w:p>
    <w:p w:rsidR="00DE35DC" w:rsidRDefault="00DE35DC" w:rsidP="00BC5A2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</w:p>
    <w:p w:rsidR="00DE35DC" w:rsidRDefault="00DE35DC" w:rsidP="00BC5A2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</w:p>
    <w:p w:rsidR="00DE35DC" w:rsidRDefault="00DE35DC" w:rsidP="00BC5A2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</w:p>
    <w:p w:rsidR="00DE35DC" w:rsidRDefault="00DE35DC" w:rsidP="00BC5A2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</w:p>
    <w:p w:rsidR="00DE35DC" w:rsidRDefault="00DE35DC" w:rsidP="00BC5A2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</w:p>
    <w:p w:rsidR="00DE35DC" w:rsidRDefault="00DE35DC" w:rsidP="00BC5A2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</w:p>
    <w:p w:rsidR="00DE35DC" w:rsidRDefault="00DE35DC" w:rsidP="00BC5A2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</w:p>
    <w:p w:rsidR="00521E2A" w:rsidRDefault="00521E2A" w:rsidP="00BC5A2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</w:p>
    <w:p w:rsidR="00521E2A" w:rsidRDefault="00521E2A" w:rsidP="00BC5A2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</w:p>
    <w:p w:rsidR="00DE35DC" w:rsidRDefault="00DE35DC" w:rsidP="00BC5A2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</w:p>
    <w:p w:rsidR="00833A73" w:rsidRDefault="00833A73" w:rsidP="00BC5A2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</w:p>
    <w:p w:rsidR="00E3280C" w:rsidRDefault="00E3280C" w:rsidP="00BC5A2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</w:p>
    <w:p w:rsidR="00E3280C" w:rsidRDefault="00E3280C" w:rsidP="00BC5A2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</w:p>
    <w:p w:rsidR="0049412A" w:rsidRDefault="0049412A" w:rsidP="004941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</w:pPr>
      <w:r w:rsidRPr="0049412A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lastRenderedPageBreak/>
        <w:t>Приложение 1</w:t>
      </w:r>
    </w:p>
    <w:p w:rsidR="005D7476" w:rsidRPr="0049412A" w:rsidRDefault="005D7476" w:rsidP="004941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Дополнительная общеобразовательная общеразвивающая программа «Дорога сердца»</w:t>
      </w:r>
    </w:p>
    <w:p w:rsidR="0049412A" w:rsidRPr="0049412A" w:rsidRDefault="0049412A" w:rsidP="004941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</w:pPr>
    </w:p>
    <w:p w:rsidR="0049412A" w:rsidRDefault="0049412A" w:rsidP="00BC5A2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</w:p>
    <w:p w:rsidR="0049412A" w:rsidRDefault="0049412A" w:rsidP="00BC5A2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</w:p>
    <w:p w:rsidR="0049412A" w:rsidRDefault="0049412A" w:rsidP="00BC5A2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</w:p>
    <w:p w:rsidR="0049412A" w:rsidRDefault="0049412A" w:rsidP="00BC5A2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</w:p>
    <w:p w:rsidR="0049412A" w:rsidRDefault="0049412A" w:rsidP="00BC5A2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</w:p>
    <w:p w:rsidR="0049412A" w:rsidRDefault="0049412A" w:rsidP="00BC5A2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</w:p>
    <w:p w:rsidR="0049412A" w:rsidRDefault="0049412A" w:rsidP="00BC5A2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</w:p>
    <w:p w:rsidR="0049412A" w:rsidRDefault="0049412A" w:rsidP="00BC5A2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</w:p>
    <w:p w:rsidR="0049412A" w:rsidRDefault="0049412A" w:rsidP="00BC5A2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</w:p>
    <w:p w:rsidR="0049412A" w:rsidRDefault="0049412A" w:rsidP="00BC5A2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</w:p>
    <w:p w:rsidR="0049412A" w:rsidRDefault="0049412A" w:rsidP="00BC5A2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</w:p>
    <w:p w:rsidR="0049412A" w:rsidRDefault="0049412A" w:rsidP="00BC5A2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</w:p>
    <w:p w:rsidR="0049412A" w:rsidRDefault="0049412A" w:rsidP="00BC5A2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</w:p>
    <w:p w:rsidR="0049412A" w:rsidRDefault="0049412A" w:rsidP="00BC5A2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</w:p>
    <w:p w:rsidR="0049412A" w:rsidRDefault="0049412A" w:rsidP="00BC5A2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</w:p>
    <w:p w:rsidR="0049412A" w:rsidRDefault="0049412A" w:rsidP="00BC5A2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</w:p>
    <w:p w:rsidR="0049412A" w:rsidRDefault="0049412A" w:rsidP="00BC5A2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</w:p>
    <w:p w:rsidR="0049412A" w:rsidRDefault="0049412A" w:rsidP="00BC5A2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</w:p>
    <w:p w:rsidR="0049412A" w:rsidRDefault="0049412A" w:rsidP="00BC5A2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</w:p>
    <w:p w:rsidR="0049412A" w:rsidRDefault="0049412A" w:rsidP="00BC5A2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</w:p>
    <w:p w:rsidR="0049412A" w:rsidRDefault="0049412A" w:rsidP="00BC5A2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</w:p>
    <w:p w:rsidR="0049412A" w:rsidRDefault="0049412A" w:rsidP="00BC5A2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</w:p>
    <w:p w:rsidR="0049412A" w:rsidRDefault="0049412A" w:rsidP="00BC5A2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</w:p>
    <w:p w:rsidR="0049412A" w:rsidRDefault="0049412A" w:rsidP="00BC5A2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</w:p>
    <w:p w:rsidR="0049412A" w:rsidRDefault="0049412A" w:rsidP="00BC5A2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</w:p>
    <w:p w:rsidR="0049412A" w:rsidRDefault="0049412A" w:rsidP="00BC5A2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</w:p>
    <w:p w:rsidR="0049412A" w:rsidRDefault="0049412A" w:rsidP="00BC5A2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</w:p>
    <w:p w:rsidR="0049412A" w:rsidRDefault="0049412A" w:rsidP="00BC5A2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</w:p>
    <w:p w:rsidR="0049412A" w:rsidRDefault="0049412A" w:rsidP="00BC5A2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</w:p>
    <w:p w:rsidR="0049412A" w:rsidRDefault="0049412A" w:rsidP="00BC5A2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</w:p>
    <w:p w:rsidR="0049412A" w:rsidRDefault="0049412A" w:rsidP="00BC5A2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</w:p>
    <w:p w:rsidR="0049412A" w:rsidRDefault="0049412A" w:rsidP="00BC5A2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</w:p>
    <w:p w:rsidR="0049412A" w:rsidRDefault="0049412A" w:rsidP="00BC5A2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sectPr w:rsidR="0049412A" w:rsidSect="00B3484E">
          <w:pgSz w:w="11906" w:h="16838"/>
          <w:pgMar w:top="1134" w:right="849" w:bottom="284" w:left="1418" w:header="708" w:footer="708" w:gutter="0"/>
          <w:cols w:space="708"/>
          <w:docGrid w:linePitch="360"/>
        </w:sectPr>
      </w:pPr>
    </w:p>
    <w:p w:rsidR="0049412A" w:rsidRDefault="0049412A" w:rsidP="00BC5A2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</w:p>
    <w:p w:rsidR="00833A73" w:rsidRDefault="00833A73" w:rsidP="00BC5A2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</w:pPr>
    </w:p>
    <w:p w:rsidR="00833A73" w:rsidRDefault="00833A73" w:rsidP="00BC5A2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</w:pPr>
      <w:r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                                                    </w:t>
      </w:r>
      <w:r w:rsidR="0049412A">
        <w:rPr>
          <w:rFonts w:ascii="Courier New" w:eastAsia="Times New Roman" w:hAnsi="Courier New" w:cs="Courier New"/>
          <w:color w:val="22272F"/>
          <w:sz w:val="23"/>
          <w:szCs w:val="23"/>
          <w:lang w:eastAsia="ru-RU"/>
        </w:rPr>
        <w:t xml:space="preserve">    </w:t>
      </w:r>
      <w:r w:rsidR="0049412A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Приложение 2</w:t>
      </w:r>
    </w:p>
    <w:p w:rsidR="00D709AE" w:rsidRPr="00D709AE" w:rsidRDefault="00D709AE" w:rsidP="00D709A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</w:pPr>
      <w:r w:rsidRPr="00D709AE">
        <w:rPr>
          <w:rFonts w:ascii="Times New Roman" w:eastAsia="Times New Roman" w:hAnsi="Times New Roman" w:cs="Times New Roman"/>
          <w:b/>
          <w:color w:val="22272F"/>
          <w:sz w:val="24"/>
          <w:szCs w:val="24"/>
          <w:lang w:eastAsia="ru-RU"/>
        </w:rPr>
        <w:t>СПИСОК</w:t>
      </w:r>
    </w:p>
    <w:p w:rsidR="00D709AE" w:rsidRPr="00D709AE" w:rsidRDefault="00D709AE" w:rsidP="00D709A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22272F"/>
          <w:sz w:val="24"/>
          <w:szCs w:val="24"/>
          <w:lang w:eastAsia="ru-RU"/>
        </w:rPr>
      </w:pPr>
      <w:r w:rsidRPr="00D709AE">
        <w:rPr>
          <w:rFonts w:ascii="Times New Roman" w:eastAsia="Times New Roman" w:hAnsi="Times New Roman" w:cs="Times New Roman"/>
          <w:b/>
          <w:color w:val="22272F"/>
          <w:sz w:val="24"/>
          <w:szCs w:val="24"/>
          <w:lang w:eastAsia="ru-RU"/>
        </w:rPr>
        <w:t>обучающихся по программе</w:t>
      </w:r>
    </w:p>
    <w:p w:rsidR="0049412A" w:rsidRDefault="00D709AE" w:rsidP="004941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/>
        <w:rPr>
          <w:rFonts w:ascii="Times New Roman" w:eastAsia="Times New Roman" w:hAnsi="Times New Roman" w:cs="Times New Roman"/>
          <w:b/>
          <w:color w:val="22272F"/>
          <w:sz w:val="24"/>
          <w:szCs w:val="24"/>
          <w:u w:val="single"/>
          <w:lang w:eastAsia="ru-RU"/>
        </w:rPr>
      </w:pPr>
      <w:r w:rsidRPr="00D709AE">
        <w:rPr>
          <w:rFonts w:ascii="Times New Roman" w:eastAsia="Times New Roman" w:hAnsi="Times New Roman" w:cs="Times New Roman"/>
          <w:b/>
          <w:color w:val="22272F"/>
          <w:sz w:val="24"/>
          <w:szCs w:val="24"/>
          <w:lang w:eastAsia="ru-RU"/>
        </w:rPr>
        <w:t xml:space="preserve">по </w:t>
      </w:r>
      <w:proofErr w:type="gramStart"/>
      <w:r w:rsidRPr="00D709AE">
        <w:rPr>
          <w:rFonts w:ascii="Times New Roman" w:eastAsia="Times New Roman" w:hAnsi="Times New Roman" w:cs="Times New Roman"/>
          <w:b/>
          <w:color w:val="22272F"/>
          <w:sz w:val="24"/>
          <w:szCs w:val="24"/>
          <w:lang w:eastAsia="ru-RU"/>
        </w:rPr>
        <w:t>программе:</w:t>
      </w:r>
      <w:r>
        <w:rPr>
          <w:rFonts w:ascii="Times New Roman" w:eastAsia="Times New Roman" w:hAnsi="Times New Roman" w:cs="Times New Roman"/>
          <w:b/>
          <w:color w:val="22272F"/>
          <w:sz w:val="24"/>
          <w:szCs w:val="24"/>
          <w:u w:val="single"/>
          <w:lang w:eastAsia="ru-RU"/>
        </w:rPr>
        <w:t>_</w:t>
      </w:r>
      <w:proofErr w:type="gramEnd"/>
      <w:r>
        <w:rPr>
          <w:rFonts w:ascii="Times New Roman" w:eastAsia="Times New Roman" w:hAnsi="Times New Roman" w:cs="Times New Roman"/>
          <w:b/>
          <w:color w:val="22272F"/>
          <w:sz w:val="24"/>
          <w:szCs w:val="24"/>
          <w:u w:val="single"/>
          <w:lang w:eastAsia="ru-RU"/>
        </w:rPr>
        <w:t>_______________________________</w:t>
      </w:r>
      <w:r w:rsidR="0049412A">
        <w:rPr>
          <w:rFonts w:ascii="Times New Roman" w:eastAsia="Times New Roman" w:hAnsi="Times New Roman" w:cs="Times New Roman"/>
          <w:b/>
          <w:color w:val="22272F"/>
          <w:sz w:val="24"/>
          <w:szCs w:val="24"/>
          <w:u w:val="single"/>
          <w:lang w:eastAsia="ru-RU"/>
        </w:rPr>
        <w:t>_____________________________</w:t>
      </w:r>
    </w:p>
    <w:p w:rsidR="00D709AE" w:rsidRPr="00D709AE" w:rsidRDefault="0049412A" w:rsidP="004941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/>
        <w:rPr>
          <w:rFonts w:ascii="Times New Roman" w:eastAsia="Times New Roman" w:hAnsi="Times New Roman" w:cs="Times New Roman"/>
          <w:color w:val="22272F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color w:val="22272F"/>
          <w:sz w:val="24"/>
          <w:szCs w:val="24"/>
          <w:lang w:eastAsia="ru-RU"/>
        </w:rPr>
        <w:t>__________________</w:t>
      </w:r>
      <w:r w:rsidR="00D709AE">
        <w:rPr>
          <w:rFonts w:ascii="Times New Roman" w:eastAsia="Times New Roman" w:hAnsi="Times New Roman" w:cs="Times New Roman"/>
          <w:b/>
          <w:color w:val="22272F"/>
          <w:sz w:val="24"/>
          <w:szCs w:val="24"/>
          <w:u w:val="single"/>
          <w:lang w:eastAsia="ru-RU"/>
        </w:rPr>
        <w:t xml:space="preserve"> </w:t>
      </w:r>
    </w:p>
    <w:p w:rsidR="00D709AE" w:rsidRDefault="00D709AE" w:rsidP="004941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/>
        <w:rPr>
          <w:rFonts w:ascii="Times New Roman" w:eastAsia="Times New Roman" w:hAnsi="Times New Roman" w:cs="Times New Roman"/>
          <w:b/>
          <w:color w:val="22272F"/>
          <w:sz w:val="24"/>
          <w:szCs w:val="24"/>
          <w:lang w:eastAsia="ru-RU"/>
        </w:rPr>
      </w:pPr>
    </w:p>
    <w:p w:rsidR="00D709AE" w:rsidRDefault="00D709AE" w:rsidP="004941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/>
        <w:rPr>
          <w:rFonts w:ascii="Times New Roman" w:eastAsia="Times New Roman" w:hAnsi="Times New Roman" w:cs="Times New Roman"/>
          <w:b/>
          <w:color w:val="22272F"/>
          <w:sz w:val="24"/>
          <w:szCs w:val="24"/>
          <w:lang w:eastAsia="ru-RU"/>
        </w:rPr>
      </w:pPr>
      <w:r w:rsidRPr="00D709AE">
        <w:rPr>
          <w:rFonts w:ascii="Times New Roman" w:eastAsia="Times New Roman" w:hAnsi="Times New Roman" w:cs="Times New Roman"/>
          <w:b/>
          <w:color w:val="22272F"/>
          <w:sz w:val="24"/>
          <w:szCs w:val="24"/>
          <w:lang w:eastAsia="ru-RU"/>
        </w:rPr>
        <w:t>группа № ___ года обучения ___________ учебный год 202</w:t>
      </w:r>
      <w:r>
        <w:rPr>
          <w:rFonts w:ascii="Times New Roman" w:eastAsia="Times New Roman" w:hAnsi="Times New Roman" w:cs="Times New Roman"/>
          <w:b/>
          <w:color w:val="22272F"/>
          <w:sz w:val="24"/>
          <w:szCs w:val="24"/>
          <w:lang w:eastAsia="ru-RU"/>
        </w:rPr>
        <w:t>_</w:t>
      </w:r>
      <w:r w:rsidRPr="00D709AE">
        <w:rPr>
          <w:rFonts w:ascii="Times New Roman" w:eastAsia="Times New Roman" w:hAnsi="Times New Roman" w:cs="Times New Roman"/>
          <w:b/>
          <w:color w:val="22272F"/>
          <w:sz w:val="24"/>
          <w:szCs w:val="24"/>
          <w:lang w:eastAsia="ru-RU"/>
        </w:rPr>
        <w:t>_-202</w:t>
      </w:r>
      <w:r>
        <w:rPr>
          <w:rFonts w:ascii="Times New Roman" w:eastAsia="Times New Roman" w:hAnsi="Times New Roman" w:cs="Times New Roman"/>
          <w:b/>
          <w:color w:val="22272F"/>
          <w:sz w:val="24"/>
          <w:szCs w:val="24"/>
          <w:lang w:eastAsia="ru-RU"/>
        </w:rPr>
        <w:t>__</w:t>
      </w:r>
    </w:p>
    <w:p w:rsidR="00D709AE" w:rsidRPr="00D709AE" w:rsidRDefault="00D709AE" w:rsidP="00D709A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</w:pPr>
    </w:p>
    <w:tbl>
      <w:tblPr>
        <w:tblW w:w="9838" w:type="dxa"/>
        <w:tblInd w:w="421" w:type="dxa"/>
        <w:tblLayout w:type="fixed"/>
        <w:tblLook w:val="0000" w:firstRow="0" w:lastRow="0" w:firstColumn="0" w:lastColumn="0" w:noHBand="0" w:noVBand="0"/>
      </w:tblPr>
      <w:tblGrid>
        <w:gridCol w:w="765"/>
        <w:gridCol w:w="2296"/>
        <w:gridCol w:w="1307"/>
        <w:gridCol w:w="934"/>
        <w:gridCol w:w="1275"/>
        <w:gridCol w:w="709"/>
        <w:gridCol w:w="2552"/>
      </w:tblGrid>
      <w:tr w:rsidR="0049412A" w:rsidRPr="00D709AE" w:rsidTr="0049412A">
        <w:trPr>
          <w:cantSplit/>
          <w:trHeight w:val="1328"/>
        </w:trPr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412A" w:rsidRPr="00D709AE" w:rsidRDefault="0049412A" w:rsidP="00D709AE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D709AE">
              <w:rPr>
                <w:rFonts w:ascii="Times New Roman" w:eastAsia="Times New Roman" w:hAnsi="Times New Roman" w:cs="Times New Roman"/>
                <w:b/>
                <w:color w:val="22272F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412A" w:rsidRPr="00D709AE" w:rsidRDefault="0049412A" w:rsidP="00D709AE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D709AE">
              <w:rPr>
                <w:rFonts w:ascii="Times New Roman" w:eastAsia="Times New Roman" w:hAnsi="Times New Roman" w:cs="Times New Roman"/>
                <w:b/>
                <w:color w:val="22272F"/>
                <w:sz w:val="24"/>
                <w:szCs w:val="24"/>
                <w:lang w:eastAsia="ru-RU"/>
              </w:rPr>
              <w:t>Фамилия, имя, отчество (полностью)</w:t>
            </w:r>
          </w:p>
          <w:p w:rsidR="0049412A" w:rsidRPr="00D709AE" w:rsidRDefault="0049412A" w:rsidP="00D709AE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22272F"/>
                <w:sz w:val="24"/>
                <w:szCs w:val="24"/>
                <w:lang w:eastAsia="ru-RU"/>
              </w:rPr>
            </w:pPr>
          </w:p>
          <w:p w:rsidR="0049412A" w:rsidRPr="00D709AE" w:rsidRDefault="0049412A" w:rsidP="00D709AE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22272F"/>
                <w:sz w:val="24"/>
                <w:szCs w:val="24"/>
                <w:lang w:eastAsia="ru-RU"/>
              </w:rPr>
            </w:pP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49412A" w:rsidRPr="00D709AE" w:rsidRDefault="0049412A" w:rsidP="00D709AE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D709AE">
              <w:rPr>
                <w:rFonts w:ascii="Times New Roman" w:eastAsia="Times New Roman" w:hAnsi="Times New Roman" w:cs="Times New Roman"/>
                <w:b/>
                <w:color w:val="22272F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49412A" w:rsidRPr="00D709AE" w:rsidRDefault="0049412A" w:rsidP="00D709AE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D709AE">
              <w:rPr>
                <w:rFonts w:ascii="Times New Roman" w:eastAsia="Times New Roman" w:hAnsi="Times New Roman" w:cs="Times New Roman"/>
                <w:b/>
                <w:color w:val="22272F"/>
                <w:sz w:val="24"/>
                <w:szCs w:val="24"/>
                <w:lang w:eastAsia="ru-RU"/>
              </w:rPr>
              <w:t>Полный  возраст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49412A" w:rsidRPr="00D709AE" w:rsidRDefault="0049412A" w:rsidP="00D709AE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D709AE">
              <w:rPr>
                <w:rFonts w:ascii="Times New Roman" w:eastAsia="Times New Roman" w:hAnsi="Times New Roman" w:cs="Times New Roman"/>
                <w:b/>
                <w:color w:val="22272F"/>
                <w:sz w:val="24"/>
                <w:szCs w:val="24"/>
                <w:lang w:eastAsia="ru-RU"/>
              </w:rPr>
              <w:t>Школа, район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49412A" w:rsidRPr="00D709AE" w:rsidRDefault="0049412A" w:rsidP="00D709AE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D709AE">
              <w:rPr>
                <w:rFonts w:ascii="Times New Roman" w:eastAsia="Times New Roman" w:hAnsi="Times New Roman" w:cs="Times New Roman"/>
                <w:b/>
                <w:color w:val="22272F"/>
                <w:sz w:val="24"/>
                <w:szCs w:val="24"/>
                <w:lang w:eastAsia="ru-RU"/>
              </w:rPr>
              <w:t>Класс (литер)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412A" w:rsidRDefault="0049412A" w:rsidP="00D709AE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22272F"/>
                <w:sz w:val="24"/>
                <w:szCs w:val="24"/>
                <w:lang w:eastAsia="ru-RU"/>
              </w:rPr>
            </w:pPr>
            <w:r w:rsidRPr="00D709AE">
              <w:rPr>
                <w:rFonts w:ascii="Times New Roman" w:eastAsia="Times New Roman" w:hAnsi="Times New Roman" w:cs="Times New Roman"/>
                <w:b/>
                <w:color w:val="22272F"/>
                <w:sz w:val="24"/>
                <w:szCs w:val="24"/>
                <w:lang w:eastAsia="ru-RU"/>
              </w:rPr>
              <w:t>Домашний адрес</w:t>
            </w:r>
          </w:p>
          <w:p w:rsidR="0049412A" w:rsidRPr="00D709AE" w:rsidRDefault="0049412A" w:rsidP="00D709AE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22272F"/>
                <w:sz w:val="24"/>
                <w:szCs w:val="24"/>
                <w:lang w:eastAsia="ru-RU"/>
              </w:rPr>
              <w:t>обучающегося</w:t>
            </w:r>
          </w:p>
        </w:tc>
      </w:tr>
      <w:tr w:rsidR="0049412A" w:rsidRPr="00D709AE" w:rsidTr="0049412A"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412A" w:rsidRPr="00D709AE" w:rsidRDefault="0049412A" w:rsidP="00D709AE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</w:p>
        </w:tc>
        <w:tc>
          <w:tcPr>
            <w:tcW w:w="229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49412A" w:rsidRPr="00D709AE" w:rsidRDefault="0049412A" w:rsidP="00D709AE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</w:p>
        </w:tc>
        <w:tc>
          <w:tcPr>
            <w:tcW w:w="13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49412A" w:rsidRPr="00D709AE" w:rsidRDefault="0049412A" w:rsidP="00D709AE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</w:p>
        </w:tc>
        <w:tc>
          <w:tcPr>
            <w:tcW w:w="9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49412A" w:rsidRPr="00D709AE" w:rsidRDefault="0049412A" w:rsidP="00D709AE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49412A" w:rsidRPr="00D709AE" w:rsidRDefault="0049412A" w:rsidP="00D709AE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49412A" w:rsidRPr="00D709AE" w:rsidRDefault="0049412A" w:rsidP="00D709AE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412A" w:rsidRPr="00D709AE" w:rsidRDefault="0049412A" w:rsidP="00D709AE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</w:p>
        </w:tc>
      </w:tr>
      <w:tr w:rsidR="0049412A" w:rsidRPr="00D709AE" w:rsidTr="0049412A"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412A" w:rsidRPr="00D709AE" w:rsidRDefault="0049412A" w:rsidP="00D709AE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9412A" w:rsidRPr="00D709AE" w:rsidRDefault="0049412A" w:rsidP="00D709AE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9412A" w:rsidRPr="00D709AE" w:rsidRDefault="0049412A" w:rsidP="00D709AE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9412A" w:rsidRPr="00D709AE" w:rsidRDefault="0049412A" w:rsidP="00D709AE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9412A" w:rsidRPr="00D709AE" w:rsidRDefault="0049412A" w:rsidP="00D709AE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9412A" w:rsidRPr="00D709AE" w:rsidRDefault="0049412A" w:rsidP="00D709AE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412A" w:rsidRPr="00D709AE" w:rsidRDefault="0049412A" w:rsidP="00D709AE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</w:p>
        </w:tc>
      </w:tr>
      <w:tr w:rsidR="0049412A" w:rsidRPr="00D709AE" w:rsidTr="0049412A"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412A" w:rsidRPr="00D709AE" w:rsidRDefault="0049412A" w:rsidP="00D709AE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412A" w:rsidRPr="00D709AE" w:rsidRDefault="0049412A" w:rsidP="00D709AE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412A" w:rsidRPr="00D709AE" w:rsidRDefault="0049412A" w:rsidP="00D709AE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412A" w:rsidRPr="00D709AE" w:rsidRDefault="0049412A" w:rsidP="00D709AE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412A" w:rsidRPr="00D709AE" w:rsidRDefault="0049412A" w:rsidP="00D709AE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412A" w:rsidRPr="00D709AE" w:rsidRDefault="0049412A" w:rsidP="00D709AE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412A" w:rsidRPr="00D709AE" w:rsidRDefault="0049412A" w:rsidP="00D709AE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</w:p>
        </w:tc>
      </w:tr>
      <w:tr w:rsidR="0049412A" w:rsidRPr="00D709AE" w:rsidTr="0049412A"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412A" w:rsidRPr="00D709AE" w:rsidRDefault="0049412A" w:rsidP="00D709AE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9412A" w:rsidRPr="00D709AE" w:rsidRDefault="0049412A" w:rsidP="00D709AE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9412A" w:rsidRPr="00D709AE" w:rsidRDefault="0049412A" w:rsidP="00D709AE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9412A" w:rsidRPr="00D709AE" w:rsidRDefault="0049412A" w:rsidP="00D709AE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9412A" w:rsidRPr="00D709AE" w:rsidRDefault="0049412A" w:rsidP="00D709AE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9412A" w:rsidRPr="00D709AE" w:rsidRDefault="0049412A" w:rsidP="00D709AE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412A" w:rsidRPr="00D709AE" w:rsidRDefault="0049412A" w:rsidP="00D709AE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</w:p>
        </w:tc>
      </w:tr>
      <w:tr w:rsidR="0049412A" w:rsidRPr="00D709AE" w:rsidTr="0049412A"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412A" w:rsidRPr="00D709AE" w:rsidRDefault="0049412A" w:rsidP="00D709AE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412A" w:rsidRPr="00D709AE" w:rsidRDefault="0049412A" w:rsidP="00D709AE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412A" w:rsidRPr="00D709AE" w:rsidRDefault="0049412A" w:rsidP="00D709AE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412A" w:rsidRPr="00D709AE" w:rsidRDefault="0049412A" w:rsidP="00D709AE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412A" w:rsidRPr="00D709AE" w:rsidRDefault="0049412A" w:rsidP="00D709AE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412A" w:rsidRPr="00D709AE" w:rsidRDefault="0049412A" w:rsidP="00D709AE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412A" w:rsidRPr="00D709AE" w:rsidRDefault="0049412A" w:rsidP="00D709AE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</w:p>
        </w:tc>
      </w:tr>
      <w:tr w:rsidR="0049412A" w:rsidRPr="00D709AE" w:rsidTr="0049412A"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412A" w:rsidRPr="00D709AE" w:rsidRDefault="0049412A" w:rsidP="00D709AE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9412A" w:rsidRPr="00D709AE" w:rsidRDefault="0049412A" w:rsidP="00D709AE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9412A" w:rsidRPr="00D709AE" w:rsidRDefault="0049412A" w:rsidP="00D709AE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9412A" w:rsidRPr="00D709AE" w:rsidRDefault="0049412A" w:rsidP="00D709AE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9412A" w:rsidRPr="00D709AE" w:rsidRDefault="0049412A" w:rsidP="00D709AE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9412A" w:rsidRPr="00D709AE" w:rsidRDefault="0049412A" w:rsidP="00D709AE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412A" w:rsidRPr="00D709AE" w:rsidRDefault="0049412A" w:rsidP="00D709AE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</w:p>
        </w:tc>
      </w:tr>
      <w:tr w:rsidR="0049412A" w:rsidRPr="00D709AE" w:rsidTr="0049412A"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412A" w:rsidRPr="00D709AE" w:rsidRDefault="0049412A" w:rsidP="00D709AE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</w:p>
        </w:tc>
        <w:tc>
          <w:tcPr>
            <w:tcW w:w="22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412A" w:rsidRPr="00D709AE" w:rsidRDefault="0049412A" w:rsidP="00D709AE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</w:p>
        </w:tc>
        <w:tc>
          <w:tcPr>
            <w:tcW w:w="13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412A" w:rsidRPr="00D709AE" w:rsidRDefault="0049412A" w:rsidP="00D709AE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</w:p>
        </w:tc>
        <w:tc>
          <w:tcPr>
            <w:tcW w:w="9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412A" w:rsidRPr="00D709AE" w:rsidRDefault="0049412A" w:rsidP="00D709AE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412A" w:rsidRPr="00D709AE" w:rsidRDefault="0049412A" w:rsidP="00D709AE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412A" w:rsidRPr="00D709AE" w:rsidRDefault="0049412A" w:rsidP="00D709AE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412A" w:rsidRPr="00D709AE" w:rsidRDefault="0049412A" w:rsidP="00D709AE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</w:p>
        </w:tc>
      </w:tr>
      <w:tr w:rsidR="0049412A" w:rsidRPr="00D709AE" w:rsidTr="0049412A"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412A" w:rsidRPr="00D709AE" w:rsidRDefault="0049412A" w:rsidP="00D709AE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</w:p>
        </w:tc>
        <w:tc>
          <w:tcPr>
            <w:tcW w:w="22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412A" w:rsidRPr="00D709AE" w:rsidRDefault="0049412A" w:rsidP="00D709AE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</w:p>
        </w:tc>
        <w:tc>
          <w:tcPr>
            <w:tcW w:w="13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412A" w:rsidRPr="00D709AE" w:rsidRDefault="0049412A" w:rsidP="00D709AE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</w:p>
        </w:tc>
        <w:tc>
          <w:tcPr>
            <w:tcW w:w="9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412A" w:rsidRPr="00D709AE" w:rsidRDefault="0049412A" w:rsidP="00D709AE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412A" w:rsidRPr="00D709AE" w:rsidRDefault="0049412A" w:rsidP="00D709AE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412A" w:rsidRPr="00D709AE" w:rsidRDefault="0049412A" w:rsidP="00D709AE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412A" w:rsidRPr="00D709AE" w:rsidRDefault="0049412A" w:rsidP="00D709AE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</w:p>
        </w:tc>
      </w:tr>
      <w:tr w:rsidR="0049412A" w:rsidRPr="00D709AE" w:rsidTr="0049412A"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412A" w:rsidRPr="00D709AE" w:rsidRDefault="0049412A" w:rsidP="00D709AE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</w:p>
        </w:tc>
        <w:tc>
          <w:tcPr>
            <w:tcW w:w="22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412A" w:rsidRPr="00D709AE" w:rsidRDefault="0049412A" w:rsidP="00D709AE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</w:p>
        </w:tc>
        <w:tc>
          <w:tcPr>
            <w:tcW w:w="13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412A" w:rsidRPr="00D709AE" w:rsidRDefault="0049412A" w:rsidP="00D709AE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</w:p>
        </w:tc>
        <w:tc>
          <w:tcPr>
            <w:tcW w:w="9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412A" w:rsidRPr="00D709AE" w:rsidRDefault="0049412A" w:rsidP="00D709AE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412A" w:rsidRPr="00D709AE" w:rsidRDefault="0049412A" w:rsidP="00D709AE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412A" w:rsidRPr="00D709AE" w:rsidRDefault="0049412A" w:rsidP="00D709AE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412A" w:rsidRPr="00D709AE" w:rsidRDefault="0049412A" w:rsidP="00D709AE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</w:p>
        </w:tc>
      </w:tr>
      <w:tr w:rsidR="0049412A" w:rsidRPr="00D709AE" w:rsidTr="0049412A"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412A" w:rsidRPr="00D709AE" w:rsidRDefault="0049412A" w:rsidP="00D709AE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49412A" w:rsidRPr="00D709AE" w:rsidRDefault="0049412A" w:rsidP="00D709AE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49412A" w:rsidRPr="00D709AE" w:rsidRDefault="0049412A" w:rsidP="00D709AE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49412A" w:rsidRPr="00D709AE" w:rsidRDefault="0049412A" w:rsidP="00D709AE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49412A" w:rsidRPr="00D709AE" w:rsidRDefault="0049412A" w:rsidP="00D709AE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49412A" w:rsidRPr="00D709AE" w:rsidRDefault="0049412A" w:rsidP="00D709AE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412A" w:rsidRPr="00D709AE" w:rsidRDefault="0049412A" w:rsidP="00D709AE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</w:p>
        </w:tc>
      </w:tr>
      <w:tr w:rsidR="0049412A" w:rsidRPr="00D709AE" w:rsidTr="0049412A"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412A" w:rsidRPr="00D709AE" w:rsidRDefault="0049412A" w:rsidP="00D709AE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49412A" w:rsidRPr="00D709AE" w:rsidRDefault="0049412A" w:rsidP="00D709AE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49412A" w:rsidRPr="00D709AE" w:rsidRDefault="0049412A" w:rsidP="00D709AE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49412A" w:rsidRPr="00D709AE" w:rsidRDefault="0049412A" w:rsidP="00D709AE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49412A" w:rsidRPr="00D709AE" w:rsidRDefault="0049412A" w:rsidP="00D709AE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49412A" w:rsidRPr="00D709AE" w:rsidRDefault="0049412A" w:rsidP="00D709AE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412A" w:rsidRPr="00D709AE" w:rsidRDefault="0049412A" w:rsidP="00D709AE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</w:p>
        </w:tc>
      </w:tr>
      <w:tr w:rsidR="0049412A" w:rsidRPr="00D709AE" w:rsidTr="0049412A"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412A" w:rsidRPr="00D709AE" w:rsidRDefault="0049412A" w:rsidP="00D709AE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49412A" w:rsidRPr="00D709AE" w:rsidRDefault="0049412A" w:rsidP="00D709AE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49412A" w:rsidRPr="00D709AE" w:rsidRDefault="0049412A" w:rsidP="00D709AE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49412A" w:rsidRPr="00D709AE" w:rsidRDefault="0049412A" w:rsidP="00D709AE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49412A" w:rsidRPr="00D709AE" w:rsidRDefault="0049412A" w:rsidP="00D709AE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49412A" w:rsidRPr="00D709AE" w:rsidRDefault="0049412A" w:rsidP="00D709AE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412A" w:rsidRPr="00D709AE" w:rsidRDefault="0049412A" w:rsidP="00D709AE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</w:p>
        </w:tc>
      </w:tr>
    </w:tbl>
    <w:p w:rsidR="003111A1" w:rsidRDefault="003111A1" w:rsidP="00BC5A2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</w:pPr>
    </w:p>
    <w:p w:rsidR="003111A1" w:rsidRDefault="003111A1" w:rsidP="00BC5A2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</w:pPr>
    </w:p>
    <w:p w:rsidR="006547F7" w:rsidRDefault="006547F7" w:rsidP="00BC5A2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Педагог дополнительного образования _________________/___________/</w:t>
      </w:r>
    </w:p>
    <w:p w:rsidR="003111A1" w:rsidRDefault="003111A1" w:rsidP="00BC5A2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</w:pPr>
    </w:p>
    <w:p w:rsidR="003111A1" w:rsidRDefault="003111A1" w:rsidP="00BC5A2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</w:pPr>
    </w:p>
    <w:p w:rsidR="0049412A" w:rsidRDefault="0049412A" w:rsidP="00BC5A2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</w:pPr>
    </w:p>
    <w:p w:rsidR="0049412A" w:rsidRDefault="0049412A" w:rsidP="00BC5A2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 xml:space="preserve">                           </w:t>
      </w:r>
    </w:p>
    <w:p w:rsidR="003111A1" w:rsidRDefault="003111A1" w:rsidP="00BC5A2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</w:pPr>
    </w:p>
    <w:p w:rsidR="003111A1" w:rsidRDefault="003111A1" w:rsidP="00BC5A2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</w:pPr>
    </w:p>
    <w:p w:rsidR="003111A1" w:rsidRDefault="003111A1" w:rsidP="00BC5A2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</w:pPr>
    </w:p>
    <w:p w:rsidR="003111A1" w:rsidRDefault="003111A1" w:rsidP="00BC5A2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</w:pPr>
    </w:p>
    <w:p w:rsidR="003111A1" w:rsidRDefault="003111A1" w:rsidP="00BC5A2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</w:pPr>
    </w:p>
    <w:p w:rsidR="003111A1" w:rsidRDefault="003111A1" w:rsidP="00BC5A2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</w:pPr>
    </w:p>
    <w:p w:rsidR="003111A1" w:rsidRDefault="003111A1" w:rsidP="00BC5A2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</w:pPr>
    </w:p>
    <w:p w:rsidR="003111A1" w:rsidRDefault="003111A1" w:rsidP="00BC5A2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</w:pPr>
    </w:p>
    <w:p w:rsidR="003111A1" w:rsidRDefault="003111A1" w:rsidP="00BC5A2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</w:pPr>
    </w:p>
    <w:p w:rsidR="0049412A" w:rsidRDefault="0049412A" w:rsidP="00BC5A2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</w:pPr>
    </w:p>
    <w:p w:rsidR="0049412A" w:rsidRPr="0049412A" w:rsidRDefault="0049412A" w:rsidP="0049412A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9412A" w:rsidRPr="0049412A" w:rsidRDefault="0049412A" w:rsidP="0049412A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9412A" w:rsidRPr="0049412A" w:rsidRDefault="0049412A" w:rsidP="0049412A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9412A" w:rsidRDefault="0049412A" w:rsidP="0049412A">
      <w:pPr>
        <w:tabs>
          <w:tab w:val="left" w:pos="3858"/>
        </w:tabs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49412A" w:rsidSect="00521E2A">
          <w:pgSz w:w="11906" w:h="16838"/>
          <w:pgMar w:top="851" w:right="1701" w:bottom="284" w:left="850" w:header="708" w:footer="708" w:gutter="0"/>
          <w:cols w:space="708"/>
          <w:docGrid w:linePitch="360"/>
        </w:sectPr>
      </w:pPr>
    </w:p>
    <w:p w:rsidR="0049412A" w:rsidRDefault="0049412A" w:rsidP="0049412A">
      <w:pPr>
        <w:tabs>
          <w:tab w:val="left" w:pos="3858"/>
        </w:tabs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9412A" w:rsidRPr="0049412A" w:rsidRDefault="0049412A" w:rsidP="0049412A">
      <w:pPr>
        <w:tabs>
          <w:tab w:val="left" w:pos="3858"/>
        </w:tabs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Приложение 3</w:t>
      </w:r>
    </w:p>
    <w:p w:rsidR="0049412A" w:rsidRDefault="0049412A" w:rsidP="004941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</w:pPr>
    </w:p>
    <w:p w:rsidR="0049412A" w:rsidRPr="0049412A" w:rsidRDefault="0049412A" w:rsidP="004941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</w:pPr>
    </w:p>
    <w:p w:rsidR="0049412A" w:rsidRPr="0049412A" w:rsidRDefault="0049412A" w:rsidP="0049412A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9412A">
        <w:rPr>
          <w:rFonts w:ascii="Times New Roman" w:eastAsia="Times New Roman" w:hAnsi="Times New Roman" w:cs="Times New Roman"/>
          <w:b/>
          <w:sz w:val="24"/>
          <w:szCs w:val="24"/>
        </w:rPr>
        <w:t xml:space="preserve">Расписание занятий  </w:t>
      </w:r>
    </w:p>
    <w:p w:rsidR="0049412A" w:rsidRDefault="0049412A" w:rsidP="0049412A">
      <w:pPr>
        <w:jc w:val="center"/>
        <w:rPr>
          <w:rFonts w:eastAsia="Andale Sans UI"/>
          <w:sz w:val="28"/>
          <w:szCs w:val="28"/>
        </w:rPr>
      </w:pPr>
      <w:r w:rsidRPr="0049412A">
        <w:rPr>
          <w:rFonts w:ascii="Times New Roman" w:eastAsia="Times New Roman" w:hAnsi="Times New Roman" w:cs="Times New Roman"/>
          <w:b/>
          <w:sz w:val="24"/>
          <w:szCs w:val="24"/>
        </w:rPr>
        <w:t>по программе__________________________________________________________________________________</w:t>
      </w:r>
    </w:p>
    <w:p w:rsidR="0049412A" w:rsidRDefault="0049412A" w:rsidP="0049412A">
      <w:pPr>
        <w:jc w:val="both"/>
        <w:rPr>
          <w:rFonts w:eastAsia="Times New Roman"/>
          <w:color w:val="000000"/>
        </w:rPr>
      </w:pPr>
    </w:p>
    <w:tbl>
      <w:tblPr>
        <w:tblW w:w="14210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510"/>
        <w:gridCol w:w="2326"/>
        <w:gridCol w:w="1134"/>
        <w:gridCol w:w="992"/>
        <w:gridCol w:w="1134"/>
        <w:gridCol w:w="1134"/>
        <w:gridCol w:w="1417"/>
        <w:gridCol w:w="1187"/>
        <w:gridCol w:w="1068"/>
        <w:gridCol w:w="1457"/>
        <w:gridCol w:w="1851"/>
      </w:tblGrid>
      <w:tr w:rsidR="0049412A" w:rsidTr="007253E3">
        <w:tc>
          <w:tcPr>
            <w:tcW w:w="5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49412A" w:rsidRDefault="0049412A" w:rsidP="007253E3">
            <w:pPr>
              <w:pStyle w:val="a4"/>
              <w:snapToGrid w:val="0"/>
              <w:ind w:left="737" w:right="57"/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№</w:t>
            </w:r>
            <w:r>
              <w:rPr>
                <w:rFonts w:eastAsia="Times New Roman"/>
                <w:color w:val="000000"/>
                <w:sz w:val="22"/>
                <w:szCs w:val="22"/>
              </w:rPr>
              <w:t>№</w:t>
            </w:r>
            <w:r>
              <w:rPr>
                <w:rFonts w:cs="Tahoma"/>
                <w:color w:val="000000"/>
              </w:rPr>
              <w:t>№</w:t>
            </w:r>
          </w:p>
        </w:tc>
        <w:tc>
          <w:tcPr>
            <w:tcW w:w="2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9412A" w:rsidRPr="0049412A" w:rsidRDefault="0049412A" w:rsidP="007253E3">
            <w:pPr>
              <w:pStyle w:val="a4"/>
              <w:snapToGrid w:val="0"/>
              <w:rPr>
                <w:rFonts w:cs="Tahoma"/>
                <w:color w:val="000000"/>
              </w:rPr>
            </w:pPr>
            <w:r w:rsidRPr="0049412A">
              <w:rPr>
                <w:rFonts w:cs="Tahoma"/>
                <w:color w:val="000000"/>
              </w:rPr>
              <w:t>Наименование программы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9412A" w:rsidRPr="0049412A" w:rsidRDefault="0049412A" w:rsidP="007253E3">
            <w:pPr>
              <w:pStyle w:val="a4"/>
              <w:snapToGrid w:val="0"/>
              <w:rPr>
                <w:rFonts w:cs="Tahoma"/>
                <w:color w:val="000000"/>
              </w:rPr>
            </w:pPr>
            <w:r w:rsidRPr="0049412A">
              <w:rPr>
                <w:rFonts w:cs="Tahoma"/>
                <w:color w:val="000000"/>
              </w:rPr>
              <w:t>Нагрузка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9412A" w:rsidRPr="0049412A" w:rsidRDefault="0049412A" w:rsidP="007253E3">
            <w:pPr>
              <w:pStyle w:val="a4"/>
              <w:snapToGrid w:val="0"/>
              <w:rPr>
                <w:rFonts w:cs="Tahoma"/>
                <w:color w:val="000000"/>
              </w:rPr>
            </w:pPr>
            <w:r w:rsidRPr="0049412A">
              <w:rPr>
                <w:rFonts w:cs="Tahoma"/>
                <w:color w:val="000000"/>
              </w:rPr>
              <w:t>Понедельник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12A" w:rsidRPr="0049412A" w:rsidRDefault="0049412A" w:rsidP="007253E3">
            <w:pPr>
              <w:pStyle w:val="a4"/>
              <w:snapToGrid w:val="0"/>
              <w:rPr>
                <w:rFonts w:cs="Tahoma"/>
                <w:color w:val="000000"/>
              </w:rPr>
            </w:pPr>
            <w:r w:rsidRPr="0049412A">
              <w:rPr>
                <w:rFonts w:cs="Tahoma"/>
                <w:color w:val="000000"/>
              </w:rPr>
              <w:t>Вторник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49412A" w:rsidRPr="0049412A" w:rsidRDefault="0049412A" w:rsidP="007253E3">
            <w:pPr>
              <w:pStyle w:val="a4"/>
              <w:snapToGrid w:val="0"/>
              <w:rPr>
                <w:rFonts w:cs="Tahoma"/>
                <w:color w:val="000000"/>
              </w:rPr>
            </w:pPr>
            <w:r w:rsidRPr="0049412A">
              <w:rPr>
                <w:rFonts w:cs="Tahoma"/>
                <w:color w:val="000000"/>
              </w:rPr>
              <w:t>Среда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9412A" w:rsidRPr="0049412A" w:rsidRDefault="0049412A" w:rsidP="007253E3">
            <w:pPr>
              <w:pStyle w:val="a4"/>
              <w:snapToGrid w:val="0"/>
              <w:rPr>
                <w:rFonts w:cs="Tahoma"/>
                <w:color w:val="000000"/>
              </w:rPr>
            </w:pPr>
            <w:r w:rsidRPr="0049412A">
              <w:rPr>
                <w:rFonts w:cs="Tahoma"/>
                <w:color w:val="000000"/>
              </w:rPr>
              <w:t>Четверг</w:t>
            </w:r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9412A" w:rsidRPr="0049412A" w:rsidRDefault="0049412A" w:rsidP="007253E3">
            <w:pPr>
              <w:pStyle w:val="a4"/>
              <w:snapToGrid w:val="0"/>
              <w:rPr>
                <w:rFonts w:cs="Tahoma"/>
                <w:color w:val="000000"/>
              </w:rPr>
            </w:pPr>
            <w:r w:rsidRPr="0049412A">
              <w:rPr>
                <w:rFonts w:cs="Tahoma"/>
                <w:color w:val="000000"/>
              </w:rPr>
              <w:t>Пятница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9412A" w:rsidRPr="0049412A" w:rsidRDefault="0049412A" w:rsidP="007253E3">
            <w:pPr>
              <w:pStyle w:val="a4"/>
              <w:snapToGrid w:val="0"/>
              <w:rPr>
                <w:rFonts w:cs="Tahoma"/>
                <w:color w:val="000000"/>
              </w:rPr>
            </w:pPr>
            <w:r w:rsidRPr="0049412A">
              <w:rPr>
                <w:rFonts w:cs="Tahoma"/>
                <w:color w:val="000000"/>
              </w:rPr>
              <w:t>Суббота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9412A" w:rsidRPr="0049412A" w:rsidRDefault="0049412A" w:rsidP="007253E3">
            <w:pPr>
              <w:pStyle w:val="a4"/>
              <w:snapToGrid w:val="0"/>
              <w:rPr>
                <w:rFonts w:cs="Tahoma"/>
                <w:color w:val="000000"/>
              </w:rPr>
            </w:pPr>
            <w:r w:rsidRPr="0049412A">
              <w:rPr>
                <w:rFonts w:cs="Tahoma"/>
                <w:color w:val="000000"/>
              </w:rPr>
              <w:t>Воскресенье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412A" w:rsidRPr="0049412A" w:rsidRDefault="0049412A" w:rsidP="007253E3">
            <w:pPr>
              <w:pStyle w:val="a4"/>
              <w:snapToGrid w:val="0"/>
              <w:jc w:val="center"/>
            </w:pPr>
            <w:r w:rsidRPr="0049412A">
              <w:rPr>
                <w:rFonts w:cs="Tahoma"/>
                <w:color w:val="000000"/>
              </w:rPr>
              <w:t xml:space="preserve">Педагог ознакомлен (а)  с расписанием ознакомлен </w:t>
            </w:r>
          </w:p>
        </w:tc>
      </w:tr>
      <w:tr w:rsidR="0049412A" w:rsidTr="007253E3">
        <w:tc>
          <w:tcPr>
            <w:tcW w:w="5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9412A" w:rsidRDefault="0049412A" w:rsidP="007253E3">
            <w:pPr>
              <w:pStyle w:val="a4"/>
              <w:numPr>
                <w:ilvl w:val="0"/>
                <w:numId w:val="1"/>
              </w:numPr>
              <w:snapToGrid w:val="0"/>
              <w:ind w:left="737" w:right="57" w:hanging="283"/>
              <w:jc w:val="center"/>
              <w:rPr>
                <w:rFonts w:cs="Tahoma"/>
                <w:color w:val="000000"/>
              </w:rPr>
            </w:pPr>
          </w:p>
        </w:tc>
        <w:tc>
          <w:tcPr>
            <w:tcW w:w="23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9412A" w:rsidRPr="0049412A" w:rsidRDefault="0049412A" w:rsidP="007253E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9412A" w:rsidRPr="0049412A" w:rsidRDefault="0049412A" w:rsidP="007253E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9412A" w:rsidRPr="0049412A" w:rsidRDefault="0049412A" w:rsidP="007253E3">
            <w:pPr>
              <w:snapToGrid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49412A" w:rsidRPr="0049412A" w:rsidRDefault="0049412A" w:rsidP="007253E3">
            <w:pPr>
              <w:snapToGrid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9412A" w:rsidRPr="0049412A" w:rsidRDefault="0049412A" w:rsidP="007253E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9412A" w:rsidRPr="0049412A" w:rsidRDefault="0049412A" w:rsidP="007253E3">
            <w:pPr>
              <w:rPr>
                <w:color w:val="FF6600"/>
                <w:sz w:val="24"/>
                <w:szCs w:val="24"/>
              </w:rPr>
            </w:pPr>
          </w:p>
        </w:tc>
        <w:tc>
          <w:tcPr>
            <w:tcW w:w="118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9412A" w:rsidRPr="0049412A" w:rsidRDefault="0049412A" w:rsidP="007253E3">
            <w:pPr>
              <w:snapToGrid w:val="0"/>
              <w:rPr>
                <w:color w:val="FF6600"/>
                <w:sz w:val="24"/>
                <w:szCs w:val="24"/>
              </w:rPr>
            </w:pPr>
          </w:p>
        </w:tc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9412A" w:rsidRPr="0049412A" w:rsidRDefault="0049412A" w:rsidP="007253E3">
            <w:pPr>
              <w:snapToGrid w:val="0"/>
              <w:rPr>
                <w:color w:val="FF6600"/>
                <w:sz w:val="24"/>
                <w:szCs w:val="24"/>
              </w:rPr>
            </w:pPr>
          </w:p>
        </w:tc>
        <w:tc>
          <w:tcPr>
            <w:tcW w:w="145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9412A" w:rsidRPr="0049412A" w:rsidRDefault="0049412A" w:rsidP="007253E3">
            <w:pPr>
              <w:snapToGrid w:val="0"/>
              <w:rPr>
                <w:color w:val="FF6600"/>
                <w:sz w:val="24"/>
                <w:szCs w:val="24"/>
              </w:rPr>
            </w:pPr>
          </w:p>
        </w:tc>
        <w:tc>
          <w:tcPr>
            <w:tcW w:w="1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412A" w:rsidRPr="0049412A" w:rsidRDefault="0049412A" w:rsidP="007253E3">
            <w:pPr>
              <w:snapToGrid w:val="0"/>
              <w:rPr>
                <w:color w:val="FF6600"/>
                <w:sz w:val="24"/>
                <w:szCs w:val="24"/>
              </w:rPr>
            </w:pPr>
          </w:p>
        </w:tc>
      </w:tr>
    </w:tbl>
    <w:p w:rsidR="0049412A" w:rsidRDefault="0049412A" w:rsidP="004941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</w:pPr>
    </w:p>
    <w:p w:rsidR="0049412A" w:rsidRDefault="0049412A" w:rsidP="004941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 xml:space="preserve">                                                                                                                  </w:t>
      </w:r>
    </w:p>
    <w:p w:rsidR="0049412A" w:rsidRDefault="0049412A" w:rsidP="004941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</w:pPr>
    </w:p>
    <w:p w:rsidR="0049412A" w:rsidRDefault="0049412A" w:rsidP="004941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</w:pPr>
    </w:p>
    <w:p w:rsidR="0049412A" w:rsidRDefault="0049412A" w:rsidP="004941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</w:pPr>
    </w:p>
    <w:p w:rsidR="0049412A" w:rsidRDefault="0049412A" w:rsidP="004941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</w:pPr>
    </w:p>
    <w:p w:rsidR="0049412A" w:rsidRDefault="0049412A" w:rsidP="004941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</w:pPr>
    </w:p>
    <w:p w:rsidR="0049412A" w:rsidRDefault="0049412A" w:rsidP="004941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</w:pPr>
    </w:p>
    <w:p w:rsidR="0049412A" w:rsidRDefault="0049412A" w:rsidP="004941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</w:pPr>
    </w:p>
    <w:p w:rsidR="0049412A" w:rsidRDefault="0049412A" w:rsidP="004941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sectPr w:rsidR="0049412A" w:rsidSect="00DE35DC">
          <w:pgSz w:w="16838" w:h="11906" w:orient="landscape"/>
          <w:pgMar w:top="568" w:right="284" w:bottom="850" w:left="1134" w:header="708" w:footer="708" w:gutter="0"/>
          <w:cols w:space="708"/>
          <w:docGrid w:linePitch="360"/>
        </w:sectPr>
      </w:pPr>
    </w:p>
    <w:p w:rsidR="0049412A" w:rsidRDefault="0049412A" w:rsidP="004941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</w:pPr>
    </w:p>
    <w:p w:rsidR="0049412A" w:rsidRDefault="00FA0AD7" w:rsidP="00FA0AD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Приложение 4</w:t>
      </w:r>
    </w:p>
    <w:p w:rsidR="003111A1" w:rsidRPr="00FA0AD7" w:rsidRDefault="006B22F7" w:rsidP="00FA0AD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851" w:firstLine="851"/>
        <w:rPr>
          <w:rFonts w:eastAsia="Times New Roman"/>
          <w:color w:val="22272F"/>
          <w:lang w:eastAsia="ru-RU"/>
        </w:rPr>
      </w:pPr>
      <w:r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 xml:space="preserve">                      </w:t>
      </w:r>
      <w:r w:rsidRPr="006B22F7">
        <w:rPr>
          <w:rFonts w:eastAsia="Times New Roman"/>
          <w:noProof/>
          <w:color w:val="22272F"/>
          <w:lang w:eastAsia="ru-RU"/>
        </w:rPr>
        <w:drawing>
          <wp:inline distT="0" distB="0" distL="0" distR="0">
            <wp:extent cx="6462011" cy="9142738"/>
            <wp:effectExtent l="0" t="0" r="0" b="1270"/>
            <wp:docPr id="1" name="Рисунок 1" descr="C:\Users\Admin\Downloads\Свидетельство образец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\Downloads\Свидетельство образец.jpe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68657" cy="91521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3111A1" w:rsidRPr="00FA0AD7" w:rsidSect="0049412A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dale Sans UI">
    <w:altName w:val="Times New Roman"/>
    <w:charset w:val="CC"/>
    <w:family w:val="auto"/>
    <w:pitch w:val="variable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artnercondensedregular">
    <w:altName w:val="Times New Roman"/>
    <w:panose1 w:val="00000000000000000000"/>
    <w:charset w:val="00"/>
    <w:family w:val="roman"/>
    <w:notTrueType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00000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341C"/>
    <w:rsid w:val="000038D2"/>
    <w:rsid w:val="000059B3"/>
    <w:rsid w:val="00063E2B"/>
    <w:rsid w:val="0007483D"/>
    <w:rsid w:val="000C467D"/>
    <w:rsid w:val="000F76EB"/>
    <w:rsid w:val="0013341C"/>
    <w:rsid w:val="00154D90"/>
    <w:rsid w:val="0017277E"/>
    <w:rsid w:val="001C0794"/>
    <w:rsid w:val="001C7192"/>
    <w:rsid w:val="00205E1F"/>
    <w:rsid w:val="00233418"/>
    <w:rsid w:val="003111A1"/>
    <w:rsid w:val="003751D8"/>
    <w:rsid w:val="0038501B"/>
    <w:rsid w:val="003F063E"/>
    <w:rsid w:val="00443F1A"/>
    <w:rsid w:val="0049412A"/>
    <w:rsid w:val="004A5BED"/>
    <w:rsid w:val="004F2028"/>
    <w:rsid w:val="00521E2A"/>
    <w:rsid w:val="005854A0"/>
    <w:rsid w:val="00595095"/>
    <w:rsid w:val="005D7476"/>
    <w:rsid w:val="005E00A5"/>
    <w:rsid w:val="005F263D"/>
    <w:rsid w:val="00647A31"/>
    <w:rsid w:val="006547F7"/>
    <w:rsid w:val="00693ED0"/>
    <w:rsid w:val="006B22F7"/>
    <w:rsid w:val="006F5686"/>
    <w:rsid w:val="00701B5A"/>
    <w:rsid w:val="00731D1F"/>
    <w:rsid w:val="00792835"/>
    <w:rsid w:val="007B0DE4"/>
    <w:rsid w:val="0080085C"/>
    <w:rsid w:val="00833A73"/>
    <w:rsid w:val="00847798"/>
    <w:rsid w:val="00855809"/>
    <w:rsid w:val="008B6277"/>
    <w:rsid w:val="008F7C48"/>
    <w:rsid w:val="00932C54"/>
    <w:rsid w:val="009C30AA"/>
    <w:rsid w:val="009D0523"/>
    <w:rsid w:val="009D3191"/>
    <w:rsid w:val="009D52E5"/>
    <w:rsid w:val="009E1D90"/>
    <w:rsid w:val="009E3D79"/>
    <w:rsid w:val="00A60036"/>
    <w:rsid w:val="00A9515F"/>
    <w:rsid w:val="00AD24F8"/>
    <w:rsid w:val="00B3484E"/>
    <w:rsid w:val="00B54C77"/>
    <w:rsid w:val="00B86B6F"/>
    <w:rsid w:val="00B910F7"/>
    <w:rsid w:val="00BA4357"/>
    <w:rsid w:val="00BB770D"/>
    <w:rsid w:val="00BC5A22"/>
    <w:rsid w:val="00BE5A7F"/>
    <w:rsid w:val="00BF7F50"/>
    <w:rsid w:val="00C15F27"/>
    <w:rsid w:val="00C2281E"/>
    <w:rsid w:val="00C30A56"/>
    <w:rsid w:val="00C93773"/>
    <w:rsid w:val="00CA571D"/>
    <w:rsid w:val="00CB6F76"/>
    <w:rsid w:val="00CC6344"/>
    <w:rsid w:val="00D709AE"/>
    <w:rsid w:val="00D844DC"/>
    <w:rsid w:val="00DA12AA"/>
    <w:rsid w:val="00DA79D2"/>
    <w:rsid w:val="00DD21AA"/>
    <w:rsid w:val="00DE35DC"/>
    <w:rsid w:val="00DF0BC9"/>
    <w:rsid w:val="00E01897"/>
    <w:rsid w:val="00E25EC4"/>
    <w:rsid w:val="00E3280C"/>
    <w:rsid w:val="00EB27DE"/>
    <w:rsid w:val="00EC1381"/>
    <w:rsid w:val="00EF259A"/>
    <w:rsid w:val="00FA0AD7"/>
    <w:rsid w:val="00FB34E0"/>
    <w:rsid w:val="00FC4303"/>
    <w:rsid w:val="00FE41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0D8B81"/>
  <w15:chartTrackingRefBased/>
  <w15:docId w15:val="{980A854E-569D-4AE6-A600-6AAA85D699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259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A57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link w:val="a5"/>
    <w:unhideWhenUsed/>
    <w:rsid w:val="003111A1"/>
    <w:pPr>
      <w:widowControl w:val="0"/>
      <w:suppressAutoHyphens/>
      <w:spacing w:after="120" w:line="240" w:lineRule="auto"/>
    </w:pPr>
    <w:rPr>
      <w:rFonts w:ascii="Times New Roman" w:eastAsia="Andale Sans UI" w:hAnsi="Times New Roman" w:cs="Times New Roman"/>
      <w:kern w:val="2"/>
      <w:sz w:val="24"/>
      <w:szCs w:val="24"/>
      <w:lang w:eastAsia="zh-CN"/>
    </w:rPr>
  </w:style>
  <w:style w:type="character" w:customStyle="1" w:styleId="a5">
    <w:name w:val="Основной текст Знак"/>
    <w:basedOn w:val="a0"/>
    <w:link w:val="a4"/>
    <w:rsid w:val="003111A1"/>
    <w:rPr>
      <w:rFonts w:ascii="Times New Roman" w:eastAsia="Andale Sans UI" w:hAnsi="Times New Roman" w:cs="Times New Roman"/>
      <w:kern w:val="2"/>
      <w:sz w:val="24"/>
      <w:szCs w:val="24"/>
      <w:lang w:eastAsia="zh-CN"/>
    </w:rPr>
  </w:style>
  <w:style w:type="paragraph" w:styleId="a6">
    <w:name w:val="Normal (Web)"/>
    <w:basedOn w:val="a"/>
    <w:uiPriority w:val="99"/>
    <w:semiHidden/>
    <w:unhideWhenUsed/>
    <w:rsid w:val="006B22F7"/>
    <w:rPr>
      <w:rFonts w:ascii="Times New Roman" w:hAnsi="Times New Roman" w:cs="Times New Roman"/>
      <w:sz w:val="24"/>
      <w:szCs w:val="24"/>
    </w:rPr>
  </w:style>
  <w:style w:type="character" w:styleId="a7">
    <w:name w:val="Strong"/>
    <w:basedOn w:val="a0"/>
    <w:uiPriority w:val="22"/>
    <w:qFormat/>
    <w:rsid w:val="0038501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431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52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714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297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030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264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6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4782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531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196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355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10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9930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43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820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168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73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39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9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094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0719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244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490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804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51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690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590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967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7870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2773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0540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8683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409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119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254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718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9493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632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944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3826794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20537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8807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9087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437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928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9352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150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7452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892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972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725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5933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hyperlink" Target="https://base.garant.ru/74626602/f7ee959fd36b5699076b35abf4f52c5c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base.garant.ru/74626602/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E8EF42-6F6B-476B-8449-B98A51939D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448</TotalTime>
  <Pages>7</Pages>
  <Words>1475</Words>
  <Characters>8409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61</cp:revision>
  <dcterms:created xsi:type="dcterms:W3CDTF">2024-06-25T09:20:00Z</dcterms:created>
  <dcterms:modified xsi:type="dcterms:W3CDTF">2025-08-26T09:04:00Z</dcterms:modified>
</cp:coreProperties>
</file>